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AB0" w:rsidRDefault="00902AB0" w:rsidP="00902AB0">
      <w:pPr>
        <w:widowControl w:val="0"/>
        <w:autoSpaceDE w:val="0"/>
        <w:autoSpaceDN w:val="0"/>
        <w:adjustRightInd w:val="0"/>
        <w:spacing w:line="360" w:lineRule="auto"/>
        <w:jc w:val="center"/>
        <w:rPr>
          <w:lang w:val="en-US"/>
        </w:rPr>
      </w:pPr>
      <w:r>
        <w:rPr>
          <w:noProof/>
          <w:lang w:eastAsia="zh-CN"/>
        </w:rPr>
        <w:drawing>
          <wp:inline distT="0" distB="0" distL="0" distR="0">
            <wp:extent cx="63817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p w:rsidR="00902AB0" w:rsidRDefault="00902AB0" w:rsidP="00902AB0">
      <w:pPr>
        <w:widowControl w:val="0"/>
        <w:autoSpaceDE w:val="0"/>
        <w:autoSpaceDN w:val="0"/>
        <w:adjustRightInd w:val="0"/>
        <w:spacing w:line="360" w:lineRule="auto"/>
        <w:jc w:val="center"/>
      </w:pPr>
      <w:r>
        <w:t>МИНИСТЕРСТВО ОБРАЗОВАНИЯ И НАУКИ РОССИЙСКОЙ ФЕДЕРАЦИИ</w:t>
      </w:r>
    </w:p>
    <w:p w:rsidR="00902AB0" w:rsidRDefault="00902AB0" w:rsidP="00902AB0">
      <w:pPr>
        <w:widowControl w:val="0"/>
        <w:autoSpaceDE w:val="0"/>
        <w:autoSpaceDN w:val="0"/>
        <w:adjustRightInd w:val="0"/>
        <w:spacing w:line="360" w:lineRule="auto"/>
        <w:jc w:val="center"/>
        <w:rPr>
          <w:b/>
          <w:bCs/>
        </w:rPr>
      </w:pPr>
      <w:r>
        <w:rPr>
          <w:b/>
          <w:bCs/>
        </w:rPr>
        <w:t>ФЕДЕРАЛЬНОЕ ГОСУДАРСТВЕННОЕ БЮДЖЕТНОЕ</w:t>
      </w:r>
    </w:p>
    <w:p w:rsidR="00902AB0" w:rsidRDefault="00902AB0" w:rsidP="00902AB0">
      <w:pPr>
        <w:widowControl w:val="0"/>
        <w:autoSpaceDE w:val="0"/>
        <w:autoSpaceDN w:val="0"/>
        <w:adjustRightInd w:val="0"/>
        <w:spacing w:line="360" w:lineRule="auto"/>
        <w:jc w:val="center"/>
        <w:rPr>
          <w:b/>
          <w:bCs/>
        </w:rPr>
      </w:pPr>
      <w:r>
        <w:rPr>
          <w:b/>
          <w:bCs/>
        </w:rPr>
        <w:t>ОБРАЗОВАТЕЛЬНОЕ УЧРЕЖДЕНИЕ ВЫСШЕГО</w:t>
      </w:r>
    </w:p>
    <w:p w:rsidR="00902AB0" w:rsidRDefault="00902AB0" w:rsidP="00902AB0">
      <w:pPr>
        <w:widowControl w:val="0"/>
        <w:autoSpaceDE w:val="0"/>
        <w:autoSpaceDN w:val="0"/>
        <w:adjustRightInd w:val="0"/>
        <w:spacing w:line="360" w:lineRule="auto"/>
        <w:jc w:val="center"/>
        <w:rPr>
          <w:b/>
          <w:bCs/>
        </w:rPr>
      </w:pPr>
      <w:r>
        <w:rPr>
          <w:b/>
          <w:bCs/>
        </w:rPr>
        <w:t>ПРОФЕССИОНАЛЬНОГО ОБРАЗОВАНИЯ</w:t>
      </w:r>
    </w:p>
    <w:p w:rsidR="00902AB0" w:rsidRDefault="00902AB0" w:rsidP="00902AB0">
      <w:pPr>
        <w:widowControl w:val="0"/>
        <w:autoSpaceDE w:val="0"/>
        <w:autoSpaceDN w:val="0"/>
        <w:adjustRightInd w:val="0"/>
        <w:spacing w:line="360" w:lineRule="auto"/>
        <w:jc w:val="center"/>
        <w:rPr>
          <w:b/>
          <w:bCs/>
        </w:rPr>
      </w:pPr>
      <w:r>
        <w:rPr>
          <w:b/>
          <w:bCs/>
        </w:rPr>
        <w:t>«ДОНСКОЙ ГОСУДАРСТВЕННЫЙ ТЕХНИЧЕСКИЙ УНИВЕРСИТЕТ»</w:t>
      </w:r>
    </w:p>
    <w:p w:rsidR="00902AB0" w:rsidRDefault="00902AB0" w:rsidP="00902AB0">
      <w:pPr>
        <w:widowControl w:val="0"/>
        <w:autoSpaceDE w:val="0"/>
        <w:autoSpaceDN w:val="0"/>
        <w:adjustRightInd w:val="0"/>
        <w:spacing w:line="360" w:lineRule="auto"/>
        <w:jc w:val="center"/>
        <w:rPr>
          <w:b/>
          <w:bCs/>
        </w:rPr>
      </w:pPr>
      <w:r>
        <w:rPr>
          <w:b/>
          <w:bCs/>
        </w:rPr>
        <w:t>(ДГТУ)</w:t>
      </w:r>
    </w:p>
    <w:p w:rsidR="00902AB0" w:rsidRDefault="00902AB0" w:rsidP="00902AB0">
      <w:pPr>
        <w:spacing w:line="360" w:lineRule="auto"/>
        <w:jc w:val="center"/>
      </w:pPr>
    </w:p>
    <w:p w:rsidR="00902AB0" w:rsidRDefault="00902AB0" w:rsidP="00902AB0">
      <w:pPr>
        <w:spacing w:line="360" w:lineRule="auto"/>
        <w:jc w:val="center"/>
        <w:rPr>
          <w:sz w:val="28"/>
          <w:szCs w:val="28"/>
        </w:rPr>
      </w:pPr>
    </w:p>
    <w:p w:rsidR="00902AB0" w:rsidRDefault="00902AB0" w:rsidP="00902AB0">
      <w:pPr>
        <w:spacing w:line="360" w:lineRule="auto"/>
        <w:jc w:val="center"/>
        <w:rPr>
          <w:sz w:val="28"/>
          <w:szCs w:val="28"/>
        </w:rPr>
      </w:pPr>
      <w:r>
        <w:rPr>
          <w:sz w:val="28"/>
          <w:szCs w:val="28"/>
        </w:rPr>
        <w:t xml:space="preserve">Кафедра </w:t>
      </w:r>
    </w:p>
    <w:p w:rsidR="00902AB0" w:rsidRDefault="0025398C" w:rsidP="00902AB0">
      <w:pPr>
        <w:spacing w:line="360" w:lineRule="auto"/>
        <w:jc w:val="center"/>
        <w:rPr>
          <w:sz w:val="28"/>
          <w:szCs w:val="28"/>
        </w:rPr>
      </w:pPr>
      <w:r>
        <w:rPr>
          <w:sz w:val="28"/>
          <w:szCs w:val="28"/>
        </w:rPr>
        <w:t>«Иностранный язык в сфере социогуманитарных наук</w:t>
      </w:r>
      <w:r w:rsidR="00902AB0">
        <w:rPr>
          <w:sz w:val="28"/>
          <w:szCs w:val="28"/>
        </w:rPr>
        <w:t>»</w:t>
      </w:r>
    </w:p>
    <w:p w:rsidR="00902AB0" w:rsidRDefault="00902AB0" w:rsidP="00902AB0">
      <w:pPr>
        <w:spacing w:line="360" w:lineRule="auto"/>
        <w:jc w:val="center"/>
        <w:rPr>
          <w:sz w:val="28"/>
          <w:szCs w:val="28"/>
        </w:rPr>
      </w:pPr>
    </w:p>
    <w:p w:rsidR="00902AB0" w:rsidRDefault="00902AB0" w:rsidP="00902AB0">
      <w:pPr>
        <w:shd w:val="clear" w:color="auto" w:fill="FFFFFF"/>
        <w:spacing w:line="360" w:lineRule="auto"/>
        <w:jc w:val="center"/>
        <w:rPr>
          <w:b/>
          <w:bCs/>
          <w:sz w:val="28"/>
          <w:szCs w:val="28"/>
        </w:rPr>
      </w:pPr>
      <w:proofErr w:type="spellStart"/>
      <w:r>
        <w:rPr>
          <w:b/>
          <w:bCs/>
          <w:sz w:val="28"/>
          <w:szCs w:val="28"/>
        </w:rPr>
        <w:t>Карагодская</w:t>
      </w:r>
      <w:proofErr w:type="spellEnd"/>
      <w:r>
        <w:rPr>
          <w:b/>
          <w:bCs/>
          <w:sz w:val="28"/>
          <w:szCs w:val="28"/>
        </w:rPr>
        <w:t xml:space="preserve"> Ю.С.</w:t>
      </w:r>
    </w:p>
    <w:p w:rsidR="00FF3B12" w:rsidRDefault="00FF3B12" w:rsidP="00902AB0">
      <w:pPr>
        <w:shd w:val="clear" w:color="auto" w:fill="FFFFFF"/>
        <w:spacing w:line="360" w:lineRule="auto"/>
        <w:jc w:val="center"/>
        <w:rPr>
          <w:b/>
          <w:bCs/>
          <w:sz w:val="28"/>
          <w:szCs w:val="28"/>
        </w:rPr>
      </w:pPr>
      <w:r>
        <w:rPr>
          <w:b/>
          <w:bCs/>
          <w:sz w:val="28"/>
          <w:szCs w:val="28"/>
        </w:rPr>
        <w:t>Кочарян А.С.</w:t>
      </w:r>
    </w:p>
    <w:p w:rsidR="00902AB0" w:rsidRDefault="00E07B26" w:rsidP="00E42470">
      <w:pPr>
        <w:spacing w:line="360" w:lineRule="auto"/>
        <w:jc w:val="center"/>
        <w:rPr>
          <w:b/>
          <w:sz w:val="28"/>
          <w:szCs w:val="28"/>
        </w:rPr>
      </w:pPr>
      <w:r>
        <w:rPr>
          <w:b/>
          <w:sz w:val="28"/>
          <w:szCs w:val="28"/>
        </w:rPr>
        <w:t>Николаева Е.А.</w:t>
      </w:r>
    </w:p>
    <w:p w:rsidR="00E42470" w:rsidRPr="00E42470" w:rsidRDefault="00E42470" w:rsidP="00E42470">
      <w:pPr>
        <w:spacing w:line="360" w:lineRule="auto"/>
        <w:jc w:val="center"/>
        <w:rPr>
          <w:b/>
          <w:sz w:val="28"/>
          <w:szCs w:val="28"/>
        </w:rPr>
      </w:pPr>
    </w:p>
    <w:p w:rsidR="00902AB0" w:rsidRDefault="00902AB0" w:rsidP="00902AB0">
      <w:pPr>
        <w:spacing w:line="360" w:lineRule="auto"/>
        <w:jc w:val="center"/>
        <w:rPr>
          <w:b/>
          <w:sz w:val="28"/>
          <w:szCs w:val="28"/>
        </w:rPr>
      </w:pPr>
      <w:r>
        <w:rPr>
          <w:b/>
          <w:sz w:val="28"/>
          <w:szCs w:val="28"/>
        </w:rPr>
        <w:t xml:space="preserve">Методические указания и контрольные задания </w:t>
      </w:r>
    </w:p>
    <w:p w:rsidR="00902AB0" w:rsidRDefault="00902AB0" w:rsidP="00902AB0">
      <w:pPr>
        <w:spacing w:line="360" w:lineRule="auto"/>
        <w:jc w:val="center"/>
        <w:rPr>
          <w:b/>
          <w:sz w:val="28"/>
          <w:szCs w:val="28"/>
        </w:rPr>
      </w:pPr>
      <w:r>
        <w:rPr>
          <w:b/>
          <w:sz w:val="28"/>
          <w:szCs w:val="28"/>
        </w:rPr>
        <w:t xml:space="preserve">по дисциплине </w:t>
      </w:r>
    </w:p>
    <w:p w:rsidR="00902AB0" w:rsidRDefault="00902AB0" w:rsidP="00902AB0">
      <w:pPr>
        <w:spacing w:line="360" w:lineRule="auto"/>
        <w:jc w:val="center"/>
        <w:rPr>
          <w:b/>
          <w:sz w:val="40"/>
          <w:szCs w:val="40"/>
        </w:rPr>
      </w:pPr>
      <w:r>
        <w:rPr>
          <w:b/>
          <w:sz w:val="40"/>
          <w:szCs w:val="40"/>
        </w:rPr>
        <w:t>«Иностранный язык»</w:t>
      </w:r>
    </w:p>
    <w:p w:rsidR="00902AB0" w:rsidRDefault="00902AB0" w:rsidP="00902AB0">
      <w:pPr>
        <w:spacing w:line="360" w:lineRule="auto"/>
        <w:jc w:val="center"/>
        <w:rPr>
          <w:b/>
          <w:sz w:val="36"/>
          <w:szCs w:val="36"/>
        </w:rPr>
      </w:pPr>
      <w:r>
        <w:rPr>
          <w:b/>
          <w:sz w:val="36"/>
          <w:szCs w:val="36"/>
        </w:rPr>
        <w:t xml:space="preserve">для студентов заочной формы обучения </w:t>
      </w:r>
    </w:p>
    <w:p w:rsidR="00902AB0" w:rsidRDefault="00902AB0" w:rsidP="00902AB0">
      <w:pPr>
        <w:spacing w:line="360" w:lineRule="auto"/>
        <w:jc w:val="center"/>
        <w:rPr>
          <w:sz w:val="28"/>
          <w:szCs w:val="28"/>
        </w:rPr>
      </w:pPr>
    </w:p>
    <w:p w:rsidR="00902AB0" w:rsidRPr="00E42470" w:rsidRDefault="00902AB0" w:rsidP="00902AB0">
      <w:pPr>
        <w:pStyle w:val="msonormalcxspmiddle"/>
        <w:spacing w:before="0" w:beforeAutospacing="0" w:after="0" w:afterAutospacing="0"/>
        <w:jc w:val="center"/>
        <w:rPr>
          <w:sz w:val="28"/>
          <w:szCs w:val="28"/>
        </w:rPr>
      </w:pPr>
    </w:p>
    <w:p w:rsidR="00902AB0" w:rsidRPr="00E42470" w:rsidRDefault="00902AB0" w:rsidP="00902AB0">
      <w:pPr>
        <w:pStyle w:val="msonormalcxspmiddle"/>
        <w:spacing w:before="0" w:beforeAutospacing="0" w:after="0" w:afterAutospacing="0"/>
        <w:jc w:val="center"/>
        <w:rPr>
          <w:sz w:val="28"/>
          <w:szCs w:val="28"/>
        </w:rPr>
      </w:pPr>
    </w:p>
    <w:p w:rsidR="00902AB0" w:rsidRDefault="00902AB0" w:rsidP="00902AB0">
      <w:pPr>
        <w:pStyle w:val="msonormalcxspmiddle"/>
        <w:spacing w:before="0" w:beforeAutospacing="0" w:after="0" w:afterAutospacing="0"/>
        <w:jc w:val="center"/>
        <w:rPr>
          <w:sz w:val="28"/>
          <w:szCs w:val="28"/>
        </w:rPr>
      </w:pPr>
      <w:r>
        <w:rPr>
          <w:sz w:val="28"/>
          <w:szCs w:val="28"/>
          <w:lang w:val="en-US"/>
        </w:rPr>
        <w:t>I</w:t>
      </w:r>
      <w:r>
        <w:rPr>
          <w:sz w:val="28"/>
          <w:szCs w:val="28"/>
        </w:rPr>
        <w:t xml:space="preserve"> курс</w:t>
      </w:r>
    </w:p>
    <w:p w:rsidR="00902AB0" w:rsidRDefault="00902AB0" w:rsidP="00902AB0">
      <w:pPr>
        <w:jc w:val="center"/>
        <w:rPr>
          <w:sz w:val="28"/>
          <w:szCs w:val="28"/>
        </w:rPr>
      </w:pPr>
    </w:p>
    <w:p w:rsidR="00902AB0" w:rsidRDefault="00902AB0" w:rsidP="00902AB0">
      <w:pPr>
        <w:jc w:val="center"/>
        <w:rPr>
          <w:sz w:val="28"/>
          <w:szCs w:val="28"/>
        </w:rPr>
      </w:pPr>
      <w:r>
        <w:rPr>
          <w:sz w:val="28"/>
          <w:szCs w:val="28"/>
        </w:rPr>
        <w:t>(1 семестр)</w:t>
      </w:r>
    </w:p>
    <w:p w:rsidR="00902AB0" w:rsidRDefault="00902AB0" w:rsidP="00902AB0">
      <w:pPr>
        <w:spacing w:line="360" w:lineRule="auto"/>
        <w:jc w:val="center"/>
        <w:rPr>
          <w:sz w:val="28"/>
          <w:szCs w:val="28"/>
        </w:rPr>
      </w:pPr>
    </w:p>
    <w:p w:rsidR="00902AB0" w:rsidRDefault="00902AB0" w:rsidP="00902AB0">
      <w:pPr>
        <w:spacing w:line="360" w:lineRule="auto"/>
        <w:jc w:val="center"/>
        <w:rPr>
          <w:sz w:val="28"/>
          <w:szCs w:val="28"/>
        </w:rPr>
      </w:pPr>
    </w:p>
    <w:p w:rsidR="00902AB0" w:rsidRDefault="00902AB0" w:rsidP="004375FA">
      <w:pPr>
        <w:spacing w:line="360" w:lineRule="auto"/>
        <w:rPr>
          <w:sz w:val="28"/>
          <w:szCs w:val="28"/>
        </w:rPr>
      </w:pPr>
    </w:p>
    <w:p w:rsidR="00902AB0" w:rsidRDefault="00902AB0" w:rsidP="00902AB0">
      <w:pPr>
        <w:spacing w:line="360" w:lineRule="auto"/>
        <w:jc w:val="center"/>
        <w:rPr>
          <w:sz w:val="28"/>
          <w:szCs w:val="28"/>
        </w:rPr>
      </w:pPr>
      <w:r>
        <w:rPr>
          <w:sz w:val="28"/>
          <w:szCs w:val="28"/>
        </w:rPr>
        <w:t>Ростов-на-Дону</w:t>
      </w:r>
    </w:p>
    <w:p w:rsidR="00902AB0" w:rsidRPr="0052295D" w:rsidRDefault="00902AB0" w:rsidP="00902AB0">
      <w:pPr>
        <w:spacing w:line="360" w:lineRule="auto"/>
        <w:jc w:val="center"/>
        <w:rPr>
          <w:sz w:val="28"/>
          <w:szCs w:val="28"/>
        </w:rPr>
      </w:pPr>
      <w:r>
        <w:rPr>
          <w:sz w:val="28"/>
          <w:szCs w:val="28"/>
        </w:rPr>
        <w:t>20</w:t>
      </w:r>
      <w:r w:rsidR="00E07B26">
        <w:rPr>
          <w:sz w:val="28"/>
          <w:szCs w:val="28"/>
        </w:rPr>
        <w:t>23</w:t>
      </w:r>
    </w:p>
    <w:p w:rsidR="00902AB0" w:rsidRPr="0052295D" w:rsidRDefault="00902AB0" w:rsidP="00902AB0">
      <w:pPr>
        <w:pStyle w:val="3"/>
        <w:spacing w:before="0" w:after="0" w:line="360" w:lineRule="auto"/>
        <w:jc w:val="center"/>
        <w:rPr>
          <w:rFonts w:ascii="Times New Roman" w:hAnsi="Times New Roman" w:cs="Times New Roman"/>
          <w:sz w:val="32"/>
          <w:szCs w:val="32"/>
        </w:rPr>
      </w:pPr>
      <w:r w:rsidRPr="0052295D">
        <w:rPr>
          <w:rFonts w:ascii="Times New Roman" w:hAnsi="Times New Roman" w:cs="Times New Roman"/>
          <w:sz w:val="32"/>
          <w:szCs w:val="32"/>
        </w:rPr>
        <w:lastRenderedPageBreak/>
        <w:t>Общие требования к выполнению контрольн</w:t>
      </w:r>
      <w:r w:rsidR="005F32C9">
        <w:rPr>
          <w:rFonts w:ascii="Times New Roman" w:hAnsi="Times New Roman" w:cs="Times New Roman"/>
          <w:sz w:val="32"/>
          <w:szCs w:val="32"/>
        </w:rPr>
        <w:t>ой</w:t>
      </w:r>
      <w:r w:rsidRPr="0052295D">
        <w:rPr>
          <w:rFonts w:ascii="Times New Roman" w:hAnsi="Times New Roman" w:cs="Times New Roman"/>
          <w:sz w:val="32"/>
          <w:szCs w:val="32"/>
        </w:rPr>
        <w:t xml:space="preserve"> работ</w:t>
      </w:r>
      <w:r w:rsidR="005F32C9">
        <w:rPr>
          <w:rFonts w:ascii="Times New Roman" w:hAnsi="Times New Roman" w:cs="Times New Roman"/>
          <w:sz w:val="32"/>
          <w:szCs w:val="32"/>
        </w:rPr>
        <w:t>ы</w:t>
      </w:r>
    </w:p>
    <w:p w:rsidR="00902AB0" w:rsidRPr="0052295D" w:rsidRDefault="00902AB0" w:rsidP="00902AB0">
      <w:pPr>
        <w:spacing w:line="360" w:lineRule="auto"/>
        <w:jc w:val="center"/>
        <w:rPr>
          <w:sz w:val="32"/>
          <w:szCs w:val="32"/>
        </w:rPr>
      </w:pPr>
      <w:r w:rsidRPr="0052295D">
        <w:rPr>
          <w:sz w:val="32"/>
          <w:szCs w:val="32"/>
        </w:rPr>
        <w:t>Памятка студенту</w:t>
      </w:r>
    </w:p>
    <w:p w:rsidR="00902AB0" w:rsidRDefault="00902AB0" w:rsidP="00902AB0">
      <w:pPr>
        <w:ind w:firstLine="708"/>
        <w:jc w:val="both"/>
        <w:rPr>
          <w:sz w:val="28"/>
          <w:szCs w:val="28"/>
        </w:rPr>
      </w:pPr>
      <w:r w:rsidRPr="0052295D">
        <w:rPr>
          <w:sz w:val="28"/>
          <w:szCs w:val="28"/>
        </w:rPr>
        <w:t>Контрольн</w:t>
      </w:r>
      <w:r w:rsidR="005F32C9">
        <w:rPr>
          <w:sz w:val="28"/>
          <w:szCs w:val="28"/>
        </w:rPr>
        <w:t>ая</w:t>
      </w:r>
      <w:r w:rsidRPr="0052295D">
        <w:rPr>
          <w:sz w:val="28"/>
          <w:szCs w:val="28"/>
        </w:rPr>
        <w:t xml:space="preserve"> работ</w:t>
      </w:r>
      <w:r w:rsidR="005F32C9">
        <w:rPr>
          <w:sz w:val="28"/>
          <w:szCs w:val="28"/>
        </w:rPr>
        <w:t>а</w:t>
      </w:r>
      <w:r w:rsidRPr="0052295D">
        <w:rPr>
          <w:sz w:val="28"/>
          <w:szCs w:val="28"/>
        </w:rPr>
        <w:t xml:space="preserve"> предназначен</w:t>
      </w:r>
      <w:r w:rsidR="005F32C9">
        <w:rPr>
          <w:sz w:val="28"/>
          <w:szCs w:val="28"/>
        </w:rPr>
        <w:t>а</w:t>
      </w:r>
      <w:r w:rsidR="0007027D">
        <w:rPr>
          <w:sz w:val="28"/>
          <w:szCs w:val="28"/>
        </w:rPr>
        <w:t xml:space="preserve"> для студентов заочной </w:t>
      </w:r>
      <w:r w:rsidR="005F32C9">
        <w:rPr>
          <w:sz w:val="28"/>
          <w:szCs w:val="28"/>
        </w:rPr>
        <w:t>формы обучения по всем направлениям подготовки.</w:t>
      </w:r>
    </w:p>
    <w:p w:rsidR="00E42470" w:rsidRPr="005B2203" w:rsidRDefault="00E42470" w:rsidP="00902AB0">
      <w:pPr>
        <w:jc w:val="both"/>
      </w:pPr>
    </w:p>
    <w:p w:rsidR="005B2203" w:rsidRPr="005B2203" w:rsidRDefault="005B2203" w:rsidP="005B2203">
      <w:pPr>
        <w:shd w:val="clear" w:color="auto" w:fill="FFFFFF"/>
        <w:spacing w:line="223" w:lineRule="exact"/>
      </w:pPr>
    </w:p>
    <w:p w:rsidR="00902AB0" w:rsidRPr="005B2203" w:rsidRDefault="00902AB0" w:rsidP="001401B5">
      <w:pPr>
        <w:jc w:val="both"/>
        <w:rPr>
          <w:sz w:val="28"/>
          <w:szCs w:val="28"/>
        </w:rPr>
      </w:pPr>
    </w:p>
    <w:p w:rsidR="00902AB0" w:rsidRPr="0052295D" w:rsidRDefault="00902AB0" w:rsidP="00902AB0">
      <w:pPr>
        <w:ind w:firstLine="708"/>
        <w:jc w:val="both"/>
        <w:rPr>
          <w:sz w:val="28"/>
          <w:szCs w:val="28"/>
        </w:rPr>
      </w:pPr>
      <w:r w:rsidRPr="0052295D">
        <w:rPr>
          <w:sz w:val="28"/>
          <w:szCs w:val="28"/>
        </w:rPr>
        <w:t>Контрольное задание предлагается в четырех вариантах. Номер варианта определяется по последней цифре номера зачетной книжки студента:</w:t>
      </w:r>
    </w:p>
    <w:p w:rsidR="00902AB0" w:rsidRPr="0052295D" w:rsidRDefault="00902AB0" w:rsidP="00902AB0">
      <w:pPr>
        <w:jc w:val="center"/>
        <w:rPr>
          <w:sz w:val="28"/>
          <w:szCs w:val="28"/>
        </w:rPr>
      </w:pPr>
      <w:r w:rsidRPr="0052295D">
        <w:rPr>
          <w:sz w:val="28"/>
          <w:szCs w:val="28"/>
        </w:rPr>
        <w:t xml:space="preserve">1, </w:t>
      </w:r>
      <w:proofErr w:type="gramStart"/>
      <w:r w:rsidRPr="0052295D">
        <w:rPr>
          <w:sz w:val="28"/>
          <w:szCs w:val="28"/>
        </w:rPr>
        <w:t>2 ,</w:t>
      </w:r>
      <w:proofErr w:type="gramEnd"/>
      <w:r w:rsidRPr="0052295D">
        <w:rPr>
          <w:sz w:val="28"/>
          <w:szCs w:val="28"/>
        </w:rPr>
        <w:t xml:space="preserve"> 3 –  </w:t>
      </w:r>
      <w:r w:rsidRPr="0052295D">
        <w:rPr>
          <w:sz w:val="28"/>
          <w:szCs w:val="28"/>
        </w:rPr>
        <w:tab/>
        <w:t>1-й вариант;</w:t>
      </w:r>
    </w:p>
    <w:p w:rsidR="00902AB0" w:rsidRPr="0052295D" w:rsidRDefault="00902AB0" w:rsidP="00902AB0">
      <w:pPr>
        <w:jc w:val="center"/>
        <w:rPr>
          <w:sz w:val="28"/>
          <w:szCs w:val="28"/>
        </w:rPr>
      </w:pPr>
      <w:r w:rsidRPr="0052295D">
        <w:rPr>
          <w:sz w:val="28"/>
          <w:szCs w:val="28"/>
        </w:rPr>
        <w:t xml:space="preserve">4, </w:t>
      </w:r>
      <w:proofErr w:type="gramStart"/>
      <w:r w:rsidRPr="0052295D">
        <w:rPr>
          <w:sz w:val="28"/>
          <w:szCs w:val="28"/>
        </w:rPr>
        <w:t>5 ,</w:t>
      </w:r>
      <w:proofErr w:type="gramEnd"/>
      <w:r w:rsidRPr="0052295D">
        <w:rPr>
          <w:sz w:val="28"/>
          <w:szCs w:val="28"/>
        </w:rPr>
        <w:t xml:space="preserve"> 6  – </w:t>
      </w:r>
      <w:r w:rsidRPr="0052295D">
        <w:rPr>
          <w:sz w:val="28"/>
          <w:szCs w:val="28"/>
        </w:rPr>
        <w:tab/>
        <w:t xml:space="preserve"> 2-й вариант;</w:t>
      </w:r>
    </w:p>
    <w:p w:rsidR="00902AB0" w:rsidRPr="0052295D" w:rsidRDefault="00902AB0" w:rsidP="00902AB0">
      <w:pPr>
        <w:jc w:val="center"/>
        <w:rPr>
          <w:sz w:val="28"/>
          <w:szCs w:val="28"/>
        </w:rPr>
      </w:pPr>
      <w:proofErr w:type="gramStart"/>
      <w:r w:rsidRPr="0052295D">
        <w:rPr>
          <w:sz w:val="28"/>
          <w:szCs w:val="28"/>
        </w:rPr>
        <w:t>7 ,</w:t>
      </w:r>
      <w:proofErr w:type="gramEnd"/>
      <w:r w:rsidRPr="0052295D">
        <w:rPr>
          <w:sz w:val="28"/>
          <w:szCs w:val="28"/>
        </w:rPr>
        <w:t xml:space="preserve"> 8  – </w:t>
      </w:r>
      <w:r w:rsidRPr="0052295D">
        <w:rPr>
          <w:sz w:val="28"/>
          <w:szCs w:val="28"/>
        </w:rPr>
        <w:tab/>
        <w:t xml:space="preserve"> 3-й вариант;</w:t>
      </w:r>
    </w:p>
    <w:p w:rsidR="00902AB0" w:rsidRDefault="00902AB0" w:rsidP="00902AB0">
      <w:pPr>
        <w:jc w:val="center"/>
        <w:rPr>
          <w:sz w:val="28"/>
          <w:szCs w:val="28"/>
        </w:rPr>
      </w:pPr>
      <w:proofErr w:type="gramStart"/>
      <w:r w:rsidRPr="0052295D">
        <w:rPr>
          <w:sz w:val="28"/>
          <w:szCs w:val="28"/>
        </w:rPr>
        <w:t>9 ,</w:t>
      </w:r>
      <w:proofErr w:type="gramEnd"/>
      <w:r w:rsidRPr="0052295D">
        <w:rPr>
          <w:sz w:val="28"/>
          <w:szCs w:val="28"/>
        </w:rPr>
        <w:t xml:space="preserve"> 0 –  </w:t>
      </w:r>
      <w:r w:rsidRPr="0052295D">
        <w:rPr>
          <w:sz w:val="28"/>
          <w:szCs w:val="28"/>
        </w:rPr>
        <w:tab/>
        <w:t>4-й вариант.</w:t>
      </w:r>
    </w:p>
    <w:p w:rsidR="005B2203" w:rsidRPr="0052295D" w:rsidRDefault="005B2203" w:rsidP="005B2203">
      <w:pPr>
        <w:rPr>
          <w:sz w:val="28"/>
          <w:szCs w:val="28"/>
        </w:rPr>
      </w:pPr>
    </w:p>
    <w:p w:rsidR="00902AB0" w:rsidRPr="0052295D" w:rsidRDefault="00902AB0" w:rsidP="00902AB0">
      <w:pPr>
        <w:jc w:val="center"/>
        <w:rPr>
          <w:sz w:val="28"/>
          <w:szCs w:val="28"/>
        </w:rPr>
      </w:pPr>
    </w:p>
    <w:p w:rsidR="00902AB0" w:rsidRPr="0052295D" w:rsidRDefault="00902AB0" w:rsidP="00902AB0">
      <w:pPr>
        <w:ind w:firstLine="708"/>
        <w:jc w:val="both"/>
        <w:rPr>
          <w:sz w:val="28"/>
          <w:szCs w:val="28"/>
        </w:rPr>
      </w:pPr>
      <w:r w:rsidRPr="0052295D">
        <w:rPr>
          <w:sz w:val="28"/>
          <w:szCs w:val="28"/>
        </w:rPr>
        <w:t>Контрольн</w:t>
      </w:r>
      <w:r w:rsidR="005F32C9">
        <w:rPr>
          <w:sz w:val="28"/>
          <w:szCs w:val="28"/>
        </w:rPr>
        <w:t>ая</w:t>
      </w:r>
      <w:r w:rsidRPr="0052295D">
        <w:rPr>
          <w:sz w:val="28"/>
          <w:szCs w:val="28"/>
        </w:rPr>
        <w:t xml:space="preserve"> работ</w:t>
      </w:r>
      <w:r w:rsidR="005F32C9">
        <w:rPr>
          <w:sz w:val="28"/>
          <w:szCs w:val="28"/>
        </w:rPr>
        <w:t>а</w:t>
      </w:r>
      <w:r w:rsidRPr="0052295D">
        <w:rPr>
          <w:sz w:val="28"/>
          <w:szCs w:val="28"/>
        </w:rPr>
        <w:t xml:space="preserve"> должн</w:t>
      </w:r>
      <w:r w:rsidR="005F32C9">
        <w:rPr>
          <w:sz w:val="28"/>
          <w:szCs w:val="28"/>
        </w:rPr>
        <w:t>а</w:t>
      </w:r>
      <w:r w:rsidRPr="0052295D">
        <w:rPr>
          <w:sz w:val="28"/>
          <w:szCs w:val="28"/>
        </w:rPr>
        <w:t xml:space="preserve"> быть выполнен</w:t>
      </w:r>
      <w:r w:rsidR="005F32C9">
        <w:rPr>
          <w:sz w:val="28"/>
          <w:szCs w:val="28"/>
        </w:rPr>
        <w:t>а</w:t>
      </w:r>
      <w:r w:rsidRPr="0052295D">
        <w:rPr>
          <w:sz w:val="28"/>
          <w:szCs w:val="28"/>
        </w:rPr>
        <w:t xml:space="preserve">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902AB0" w:rsidRPr="0052295D" w:rsidRDefault="00902AB0" w:rsidP="00902AB0">
      <w:pPr>
        <w:shd w:val="clear" w:color="auto" w:fill="FFFFFF"/>
        <w:ind w:firstLine="709"/>
        <w:jc w:val="both"/>
        <w:rPr>
          <w:sz w:val="28"/>
          <w:szCs w:val="28"/>
        </w:rPr>
      </w:pPr>
      <w:r w:rsidRPr="0052295D">
        <w:rPr>
          <w:sz w:val="28"/>
          <w:szCs w:val="28"/>
        </w:rPr>
        <w:t>Первую страницу необходимо оставить чистой для замечаний и рецензии преподавателя.</w:t>
      </w:r>
    </w:p>
    <w:p w:rsidR="00902AB0" w:rsidRPr="0052295D" w:rsidRDefault="00902AB0" w:rsidP="00902AB0">
      <w:pPr>
        <w:shd w:val="clear" w:color="auto" w:fill="FFFFFF"/>
        <w:ind w:firstLine="709"/>
        <w:jc w:val="both"/>
        <w:rPr>
          <w:sz w:val="28"/>
          <w:szCs w:val="28"/>
        </w:rPr>
      </w:pPr>
      <w:r w:rsidRPr="0052295D">
        <w:rPr>
          <w:sz w:val="28"/>
          <w:szCs w:val="28"/>
        </w:rPr>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902AB0" w:rsidRPr="0052295D" w:rsidRDefault="00902AB0" w:rsidP="00902AB0">
      <w:pPr>
        <w:shd w:val="clear" w:color="auto" w:fill="FFFFFF"/>
        <w:ind w:firstLine="709"/>
        <w:jc w:val="both"/>
        <w:rPr>
          <w:sz w:val="28"/>
          <w:szCs w:val="28"/>
        </w:rPr>
      </w:pPr>
      <w:r w:rsidRPr="0052295D">
        <w:rPr>
          <w:sz w:val="28"/>
          <w:szCs w:val="28"/>
        </w:rPr>
        <w:t>Контрольн</w:t>
      </w:r>
      <w:r w:rsidR="005F32C9">
        <w:rPr>
          <w:sz w:val="28"/>
          <w:szCs w:val="28"/>
        </w:rPr>
        <w:t>ая работа</w:t>
      </w:r>
      <w:r w:rsidRPr="0052295D">
        <w:rPr>
          <w:sz w:val="28"/>
          <w:szCs w:val="28"/>
        </w:rPr>
        <w:t xml:space="preserve"> должн</w:t>
      </w:r>
      <w:r w:rsidR="005F32C9">
        <w:rPr>
          <w:sz w:val="28"/>
          <w:szCs w:val="28"/>
        </w:rPr>
        <w:t>а</w:t>
      </w:r>
      <w:r w:rsidRPr="0052295D">
        <w:rPr>
          <w:sz w:val="28"/>
          <w:szCs w:val="28"/>
        </w:rPr>
        <w:t xml:space="preserve"> быть написан</w:t>
      </w:r>
      <w:r w:rsidR="005F32C9">
        <w:rPr>
          <w:sz w:val="28"/>
          <w:szCs w:val="28"/>
        </w:rPr>
        <w:t>а</w:t>
      </w:r>
      <w:r w:rsidRPr="0052295D">
        <w:rPr>
          <w:sz w:val="28"/>
          <w:szCs w:val="28"/>
        </w:rPr>
        <w:t xml:space="preserve"> четким подчерком, для замечаний преподавателя следует оставить поля.</w:t>
      </w:r>
    </w:p>
    <w:p w:rsidR="00902AB0" w:rsidRPr="0052295D" w:rsidRDefault="00902AB0" w:rsidP="00902AB0">
      <w:pPr>
        <w:shd w:val="clear" w:color="auto" w:fill="FFFFFF"/>
        <w:ind w:firstLine="709"/>
        <w:jc w:val="both"/>
        <w:rPr>
          <w:sz w:val="28"/>
          <w:szCs w:val="28"/>
        </w:rPr>
      </w:pPr>
      <w:r w:rsidRPr="0052295D">
        <w:rPr>
          <w:sz w:val="28"/>
          <w:szCs w:val="28"/>
        </w:rPr>
        <w:t>Контрольн</w:t>
      </w:r>
      <w:r w:rsidR="005F32C9">
        <w:rPr>
          <w:sz w:val="28"/>
          <w:szCs w:val="28"/>
        </w:rPr>
        <w:t>ая</w:t>
      </w:r>
      <w:r w:rsidRPr="0052295D">
        <w:rPr>
          <w:sz w:val="28"/>
          <w:szCs w:val="28"/>
        </w:rPr>
        <w:t xml:space="preserve"> работ</w:t>
      </w:r>
      <w:r w:rsidR="005F32C9">
        <w:rPr>
          <w:sz w:val="28"/>
          <w:szCs w:val="28"/>
        </w:rPr>
        <w:t>а</w:t>
      </w:r>
      <w:r w:rsidRPr="0052295D">
        <w:rPr>
          <w:sz w:val="28"/>
          <w:szCs w:val="28"/>
        </w:rPr>
        <w:t>, выполненн</w:t>
      </w:r>
      <w:r w:rsidR="005F32C9">
        <w:rPr>
          <w:sz w:val="28"/>
          <w:szCs w:val="28"/>
        </w:rPr>
        <w:t>ая</w:t>
      </w:r>
      <w:r w:rsidRPr="0052295D">
        <w:rPr>
          <w:sz w:val="28"/>
          <w:szCs w:val="28"/>
        </w:rPr>
        <w:t xml:space="preserve"> не полностью или не отвечающ</w:t>
      </w:r>
      <w:r w:rsidR="005F32C9">
        <w:rPr>
          <w:sz w:val="28"/>
          <w:szCs w:val="28"/>
        </w:rPr>
        <w:t>ая</w:t>
      </w:r>
      <w:r w:rsidRPr="0052295D">
        <w:rPr>
          <w:sz w:val="28"/>
          <w:szCs w:val="28"/>
        </w:rPr>
        <w:t xml:space="preserve"> вышеприведенным требованиям, не проверя</w:t>
      </w:r>
      <w:r w:rsidR="005F32C9">
        <w:rPr>
          <w:sz w:val="28"/>
          <w:szCs w:val="28"/>
        </w:rPr>
        <w:t>е</w:t>
      </w:r>
      <w:r w:rsidRPr="0052295D">
        <w:rPr>
          <w:sz w:val="28"/>
          <w:szCs w:val="28"/>
        </w:rPr>
        <w:t>тся и не засчитыва</w:t>
      </w:r>
      <w:r w:rsidR="005F32C9">
        <w:rPr>
          <w:sz w:val="28"/>
          <w:szCs w:val="28"/>
        </w:rPr>
        <w:t>е</w:t>
      </w:r>
      <w:r w:rsidRPr="0052295D">
        <w:rPr>
          <w:sz w:val="28"/>
          <w:szCs w:val="28"/>
        </w:rPr>
        <w:t xml:space="preserve">тся. </w:t>
      </w:r>
    </w:p>
    <w:p w:rsidR="005923CF" w:rsidRPr="0007027D" w:rsidRDefault="00902AB0" w:rsidP="0007027D">
      <w:pPr>
        <w:shd w:val="clear" w:color="auto" w:fill="FFFFFF"/>
        <w:ind w:firstLine="709"/>
        <w:jc w:val="both"/>
        <w:rPr>
          <w:sz w:val="28"/>
          <w:szCs w:val="28"/>
        </w:rPr>
      </w:pPr>
      <w:r w:rsidRPr="0052295D">
        <w:rPr>
          <w:sz w:val="28"/>
          <w:szCs w:val="28"/>
        </w:rPr>
        <w:t>Проверенн</w:t>
      </w:r>
      <w:r w:rsidR="005F32C9">
        <w:rPr>
          <w:sz w:val="28"/>
          <w:szCs w:val="28"/>
        </w:rPr>
        <w:t>ая</w:t>
      </w:r>
      <w:r w:rsidRPr="0052295D">
        <w:rPr>
          <w:sz w:val="28"/>
          <w:szCs w:val="28"/>
        </w:rPr>
        <w:t xml:space="preserve"> контрольн</w:t>
      </w:r>
      <w:r w:rsidR="005F32C9">
        <w:rPr>
          <w:sz w:val="28"/>
          <w:szCs w:val="28"/>
        </w:rPr>
        <w:t>ая</w:t>
      </w:r>
      <w:r w:rsidRPr="0052295D">
        <w:rPr>
          <w:sz w:val="28"/>
          <w:szCs w:val="28"/>
        </w:rPr>
        <w:t xml:space="preserve"> работ</w:t>
      </w:r>
      <w:r w:rsidR="005F32C9">
        <w:rPr>
          <w:sz w:val="28"/>
          <w:szCs w:val="28"/>
        </w:rPr>
        <w:t>а</w:t>
      </w:r>
      <w:r w:rsidRPr="0052295D">
        <w:rPr>
          <w:sz w:val="28"/>
          <w:szCs w:val="28"/>
        </w:rPr>
        <w:t xml:space="preserve"> должн</w:t>
      </w:r>
      <w:r w:rsidR="005F32C9">
        <w:rPr>
          <w:sz w:val="28"/>
          <w:szCs w:val="28"/>
        </w:rPr>
        <w:t>а</w:t>
      </w:r>
      <w:r w:rsidRPr="0052295D">
        <w:rPr>
          <w:sz w:val="28"/>
          <w:szCs w:val="28"/>
        </w:rPr>
        <w:t xml:space="preserve"> быть переработан</w:t>
      </w:r>
      <w:r w:rsidR="005F32C9">
        <w:rPr>
          <w:sz w:val="28"/>
          <w:szCs w:val="28"/>
        </w:rPr>
        <w:t>а</w:t>
      </w:r>
      <w:r w:rsidRPr="0052295D">
        <w:rPr>
          <w:sz w:val="28"/>
          <w:szCs w:val="28"/>
        </w:rPr>
        <w:t xml:space="preserve"> студентом (та часть,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w:t>
      </w:r>
      <w:r w:rsidR="005F32C9">
        <w:rPr>
          <w:sz w:val="28"/>
          <w:szCs w:val="28"/>
        </w:rPr>
        <w:t>ой</w:t>
      </w:r>
      <w:r w:rsidR="0007027D">
        <w:rPr>
          <w:sz w:val="28"/>
          <w:szCs w:val="28"/>
        </w:rPr>
        <w:t xml:space="preserve"> </w:t>
      </w:r>
      <w:r w:rsidRPr="0052295D">
        <w:rPr>
          <w:sz w:val="28"/>
          <w:szCs w:val="28"/>
        </w:rPr>
        <w:t>работ</w:t>
      </w:r>
      <w:r w:rsidR="005F32C9">
        <w:rPr>
          <w:sz w:val="28"/>
          <w:szCs w:val="28"/>
        </w:rPr>
        <w:t>ы</w:t>
      </w:r>
      <w:r w:rsidRPr="0052295D">
        <w:rPr>
          <w:sz w:val="28"/>
          <w:szCs w:val="28"/>
        </w:rPr>
        <w:t>. Четыре варианта контрольн</w:t>
      </w:r>
      <w:r w:rsidR="005F32C9">
        <w:rPr>
          <w:sz w:val="28"/>
          <w:szCs w:val="28"/>
        </w:rPr>
        <w:t>ой</w:t>
      </w:r>
      <w:r w:rsidRPr="0052295D">
        <w:rPr>
          <w:sz w:val="28"/>
          <w:szCs w:val="28"/>
        </w:rPr>
        <w:t xml:space="preserve"> рабо</w:t>
      </w:r>
      <w:r w:rsidR="0007027D">
        <w:rPr>
          <w:sz w:val="28"/>
          <w:szCs w:val="28"/>
        </w:rPr>
        <w:t>т</w:t>
      </w:r>
      <w:r w:rsidR="005F32C9">
        <w:rPr>
          <w:sz w:val="28"/>
          <w:szCs w:val="28"/>
        </w:rPr>
        <w:t>ы</w:t>
      </w:r>
      <w:r w:rsidRPr="0052295D">
        <w:rPr>
          <w:sz w:val="28"/>
          <w:szCs w:val="28"/>
        </w:rPr>
        <w:t xml:space="preserve"> имеют одинаковую структуру. Все задания должны быть выполнены в письменной форме.</w:t>
      </w:r>
    </w:p>
    <w:p w:rsidR="00902AB0" w:rsidRDefault="00902AB0" w:rsidP="00902AB0">
      <w:pPr>
        <w:ind w:firstLine="709"/>
        <w:jc w:val="center"/>
        <w:rPr>
          <w:b/>
          <w:sz w:val="32"/>
          <w:szCs w:val="32"/>
        </w:rPr>
      </w:pPr>
    </w:p>
    <w:p w:rsidR="001401B5" w:rsidRPr="005B2203" w:rsidRDefault="001401B5" w:rsidP="0007027D">
      <w:pPr>
        <w:ind w:firstLine="709"/>
        <w:jc w:val="center"/>
        <w:rPr>
          <w:b/>
          <w:sz w:val="28"/>
          <w:szCs w:val="28"/>
        </w:rPr>
      </w:pPr>
    </w:p>
    <w:p w:rsidR="001401B5" w:rsidRPr="005B2203" w:rsidRDefault="001401B5" w:rsidP="0007027D">
      <w:pPr>
        <w:ind w:firstLine="709"/>
        <w:jc w:val="center"/>
        <w:rPr>
          <w:b/>
          <w:sz w:val="28"/>
          <w:szCs w:val="28"/>
        </w:rPr>
      </w:pPr>
    </w:p>
    <w:p w:rsidR="001401B5" w:rsidRPr="005B2203" w:rsidRDefault="001401B5" w:rsidP="0007027D">
      <w:pPr>
        <w:ind w:firstLine="709"/>
        <w:jc w:val="center"/>
        <w:rPr>
          <w:b/>
          <w:sz w:val="28"/>
          <w:szCs w:val="28"/>
        </w:rPr>
      </w:pPr>
    </w:p>
    <w:p w:rsidR="001401B5" w:rsidRPr="005B2203" w:rsidRDefault="001401B5" w:rsidP="0007027D">
      <w:pPr>
        <w:ind w:firstLine="709"/>
        <w:jc w:val="center"/>
        <w:rPr>
          <w:b/>
          <w:sz w:val="28"/>
          <w:szCs w:val="28"/>
        </w:rPr>
      </w:pPr>
    </w:p>
    <w:p w:rsidR="001401B5" w:rsidRDefault="001401B5" w:rsidP="0007027D">
      <w:pPr>
        <w:ind w:firstLine="709"/>
        <w:jc w:val="center"/>
        <w:rPr>
          <w:b/>
          <w:sz w:val="28"/>
          <w:szCs w:val="28"/>
        </w:rPr>
      </w:pPr>
    </w:p>
    <w:p w:rsidR="0025398C" w:rsidRPr="005B2203" w:rsidRDefault="0025398C" w:rsidP="0007027D">
      <w:pPr>
        <w:ind w:firstLine="709"/>
        <w:jc w:val="center"/>
        <w:rPr>
          <w:b/>
          <w:sz w:val="28"/>
          <w:szCs w:val="28"/>
        </w:rPr>
      </w:pPr>
    </w:p>
    <w:p w:rsidR="001401B5" w:rsidRPr="005B2203" w:rsidRDefault="001401B5" w:rsidP="0007027D">
      <w:pPr>
        <w:ind w:firstLine="709"/>
        <w:jc w:val="center"/>
        <w:rPr>
          <w:b/>
          <w:sz w:val="28"/>
          <w:szCs w:val="28"/>
        </w:rPr>
      </w:pPr>
    </w:p>
    <w:p w:rsidR="001401B5" w:rsidRPr="005B2203" w:rsidRDefault="001401B5" w:rsidP="0007027D">
      <w:pPr>
        <w:ind w:firstLine="709"/>
        <w:jc w:val="center"/>
        <w:rPr>
          <w:b/>
          <w:sz w:val="28"/>
          <w:szCs w:val="28"/>
        </w:rPr>
      </w:pPr>
    </w:p>
    <w:p w:rsidR="00902AB0" w:rsidRPr="0007027D" w:rsidRDefault="005F32C9" w:rsidP="0007027D">
      <w:pPr>
        <w:ind w:firstLine="709"/>
        <w:jc w:val="center"/>
        <w:rPr>
          <w:b/>
          <w:sz w:val="28"/>
          <w:szCs w:val="28"/>
        </w:rPr>
      </w:pPr>
      <w:r>
        <w:rPr>
          <w:b/>
          <w:sz w:val="28"/>
          <w:szCs w:val="28"/>
        </w:rPr>
        <w:lastRenderedPageBreak/>
        <w:t xml:space="preserve">Контрольная работа </w:t>
      </w:r>
    </w:p>
    <w:p w:rsidR="00902AB0" w:rsidRPr="0007027D" w:rsidRDefault="00902AB0" w:rsidP="0007027D">
      <w:pPr>
        <w:jc w:val="center"/>
        <w:rPr>
          <w:b/>
          <w:sz w:val="28"/>
          <w:szCs w:val="28"/>
        </w:rPr>
      </w:pPr>
    </w:p>
    <w:p w:rsidR="00902AB0" w:rsidRPr="0007027D" w:rsidRDefault="00902AB0" w:rsidP="0007027D">
      <w:pPr>
        <w:jc w:val="center"/>
        <w:rPr>
          <w:b/>
          <w:sz w:val="28"/>
          <w:szCs w:val="28"/>
        </w:rPr>
      </w:pPr>
      <w:r w:rsidRPr="0007027D">
        <w:rPr>
          <w:b/>
          <w:sz w:val="28"/>
          <w:szCs w:val="28"/>
          <w:lang w:val="en-US"/>
        </w:rPr>
        <w:t>I</w:t>
      </w:r>
      <w:r w:rsidRPr="0007027D">
        <w:rPr>
          <w:b/>
          <w:sz w:val="28"/>
          <w:szCs w:val="28"/>
        </w:rPr>
        <w:t xml:space="preserve"> курс</w:t>
      </w:r>
    </w:p>
    <w:p w:rsidR="00902AB0" w:rsidRPr="005F32C9" w:rsidRDefault="00902AB0" w:rsidP="0007027D">
      <w:pPr>
        <w:jc w:val="center"/>
        <w:rPr>
          <w:b/>
          <w:sz w:val="28"/>
          <w:szCs w:val="28"/>
          <w:u w:val="single"/>
        </w:rPr>
      </w:pPr>
      <w:r w:rsidRPr="005F32C9">
        <w:rPr>
          <w:b/>
          <w:sz w:val="28"/>
          <w:szCs w:val="28"/>
          <w:u w:val="single"/>
        </w:rPr>
        <w:t>1 семестр</w:t>
      </w:r>
    </w:p>
    <w:p w:rsidR="00902AB0" w:rsidRPr="0007027D" w:rsidRDefault="00902AB0" w:rsidP="0007027D">
      <w:pPr>
        <w:shd w:val="clear" w:color="auto" w:fill="FFFFFF"/>
        <w:ind w:left="79"/>
        <w:rPr>
          <w:b/>
          <w:color w:val="000000"/>
          <w:sz w:val="28"/>
          <w:szCs w:val="28"/>
        </w:rPr>
      </w:pPr>
    </w:p>
    <w:p w:rsidR="00902AB0" w:rsidRPr="0007027D" w:rsidRDefault="00902AB0" w:rsidP="0007027D">
      <w:pPr>
        <w:shd w:val="clear" w:color="auto" w:fill="FFFFFF"/>
        <w:ind w:left="79"/>
        <w:jc w:val="center"/>
        <w:rPr>
          <w:b/>
          <w:color w:val="000000"/>
          <w:sz w:val="28"/>
          <w:szCs w:val="28"/>
        </w:rPr>
      </w:pPr>
      <w:r w:rsidRPr="0007027D">
        <w:rPr>
          <w:b/>
          <w:color w:val="000000"/>
          <w:sz w:val="28"/>
          <w:szCs w:val="28"/>
        </w:rPr>
        <w:t>Вариант 1</w:t>
      </w:r>
    </w:p>
    <w:p w:rsidR="00902AB0" w:rsidRPr="0007027D" w:rsidRDefault="00902AB0" w:rsidP="0007027D">
      <w:pPr>
        <w:shd w:val="clear" w:color="auto" w:fill="FFFFFF"/>
        <w:ind w:left="79"/>
        <w:jc w:val="center"/>
        <w:rPr>
          <w:color w:val="000000"/>
          <w:sz w:val="28"/>
          <w:szCs w:val="28"/>
        </w:rPr>
      </w:pPr>
    </w:p>
    <w:p w:rsidR="00902AB0" w:rsidRPr="0007027D" w:rsidRDefault="00902AB0" w:rsidP="0007027D">
      <w:pPr>
        <w:shd w:val="clear" w:color="auto" w:fill="FFFFFF"/>
        <w:ind w:left="79"/>
        <w:jc w:val="center"/>
        <w:rPr>
          <w:color w:val="000000"/>
          <w:sz w:val="28"/>
          <w:szCs w:val="28"/>
        </w:rPr>
      </w:pPr>
    </w:p>
    <w:p w:rsidR="00902AB0" w:rsidRPr="0007027D" w:rsidRDefault="00902AB0" w:rsidP="0007027D">
      <w:pPr>
        <w:shd w:val="clear" w:color="auto" w:fill="FFFFFF"/>
        <w:ind w:left="79"/>
        <w:rPr>
          <w:b/>
          <w:color w:val="000000"/>
          <w:sz w:val="28"/>
          <w:szCs w:val="28"/>
        </w:rPr>
      </w:pPr>
      <w:r w:rsidRPr="0007027D">
        <w:rPr>
          <w:b/>
          <w:color w:val="000000"/>
          <w:sz w:val="28"/>
          <w:szCs w:val="28"/>
        </w:rPr>
        <w:t>1.   Прочитайте текст и ответьте на следующие вопросы:</w:t>
      </w:r>
    </w:p>
    <w:p w:rsidR="00902AB0" w:rsidRPr="0007027D" w:rsidRDefault="00902AB0" w:rsidP="0007027D">
      <w:pPr>
        <w:shd w:val="clear" w:color="auto" w:fill="FFFFFF"/>
        <w:ind w:left="79"/>
        <w:rPr>
          <w:color w:val="000000"/>
          <w:sz w:val="28"/>
          <w:szCs w:val="28"/>
        </w:rPr>
      </w:pPr>
    </w:p>
    <w:p w:rsidR="00902AB0" w:rsidRPr="0007027D" w:rsidRDefault="00902AB0" w:rsidP="0007027D">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 xml:space="preserve">How did Milton and </w:t>
      </w:r>
      <w:proofErr w:type="spellStart"/>
      <w:r w:rsidRPr="0007027D">
        <w:rPr>
          <w:color w:val="000000"/>
          <w:sz w:val="28"/>
          <w:szCs w:val="28"/>
          <w:lang w:val="en-US"/>
        </w:rPr>
        <w:t>Hetty</w:t>
      </w:r>
      <w:proofErr w:type="spellEnd"/>
      <w:r w:rsidRPr="0007027D">
        <w:rPr>
          <w:color w:val="000000"/>
          <w:sz w:val="28"/>
          <w:szCs w:val="28"/>
          <w:lang w:val="en-US"/>
        </w:rPr>
        <w:t xml:space="preserve"> become so wealthy?</w:t>
      </w:r>
    </w:p>
    <w:p w:rsidR="00902AB0" w:rsidRPr="0007027D" w:rsidRDefault="00902AB0" w:rsidP="0007027D">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 xml:space="preserve">What was the meanest thing </w:t>
      </w:r>
      <w:proofErr w:type="spellStart"/>
      <w:r w:rsidRPr="0007027D">
        <w:rPr>
          <w:color w:val="000000"/>
          <w:sz w:val="28"/>
          <w:szCs w:val="28"/>
          <w:lang w:val="en-US"/>
        </w:rPr>
        <w:t>Hetty</w:t>
      </w:r>
      <w:proofErr w:type="spellEnd"/>
      <w:r w:rsidRPr="0007027D">
        <w:rPr>
          <w:color w:val="000000"/>
          <w:sz w:val="28"/>
          <w:szCs w:val="28"/>
          <w:lang w:val="en-US"/>
        </w:rPr>
        <w:t xml:space="preserve"> did?</w:t>
      </w:r>
    </w:p>
    <w:p w:rsidR="00902AB0" w:rsidRPr="0007027D" w:rsidRDefault="00902AB0" w:rsidP="0007027D">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Why did Milton like making a lot of money?</w:t>
      </w:r>
    </w:p>
    <w:p w:rsidR="00902AB0" w:rsidRPr="0007027D" w:rsidRDefault="00902AB0" w:rsidP="0007027D">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 xml:space="preserve">Who had the happier life? Milton or </w:t>
      </w:r>
      <w:proofErr w:type="spellStart"/>
      <w:r w:rsidRPr="0007027D">
        <w:rPr>
          <w:color w:val="000000"/>
          <w:sz w:val="28"/>
          <w:szCs w:val="28"/>
          <w:lang w:val="en-US"/>
        </w:rPr>
        <w:t>Hetty</w:t>
      </w:r>
      <w:proofErr w:type="spellEnd"/>
      <w:r w:rsidRPr="0007027D">
        <w:rPr>
          <w:color w:val="000000"/>
          <w:sz w:val="28"/>
          <w:szCs w:val="28"/>
          <w:lang w:val="en-US"/>
        </w:rPr>
        <w:t>?</w:t>
      </w:r>
    </w:p>
    <w:p w:rsidR="00902AB0" w:rsidRPr="0007027D" w:rsidRDefault="00902AB0" w:rsidP="0007027D">
      <w:pPr>
        <w:shd w:val="clear" w:color="auto" w:fill="FFFFFF"/>
        <w:rPr>
          <w:color w:val="000000"/>
          <w:sz w:val="28"/>
          <w:szCs w:val="28"/>
          <w:lang w:val="en-US"/>
        </w:rPr>
      </w:pPr>
    </w:p>
    <w:p w:rsidR="00902AB0" w:rsidRPr="0007027D" w:rsidRDefault="004375FA" w:rsidP="004375FA">
      <w:pPr>
        <w:shd w:val="clear" w:color="auto" w:fill="FFFFFF"/>
        <w:ind w:left="29"/>
        <w:jc w:val="both"/>
        <w:rPr>
          <w:color w:val="000000"/>
          <w:sz w:val="28"/>
          <w:szCs w:val="28"/>
          <w:lang w:val="en-US"/>
        </w:rPr>
      </w:pPr>
      <w:r w:rsidRPr="004375FA">
        <w:rPr>
          <w:color w:val="000000"/>
          <w:sz w:val="28"/>
          <w:szCs w:val="28"/>
          <w:lang w:val="en-US"/>
        </w:rPr>
        <w:t xml:space="preserve">1. </w:t>
      </w:r>
      <w:r w:rsidR="00902AB0" w:rsidRPr="0007027D">
        <w:rPr>
          <w:color w:val="000000"/>
          <w:sz w:val="28"/>
          <w:szCs w:val="28"/>
          <w:lang w:val="en-US"/>
        </w:rPr>
        <w:t xml:space="preserve">Every morning, billionaire Milton Petrie walked from his New York apartment and bought a newspaper from the ragged old man on the street corner. One morning the man </w:t>
      </w:r>
      <w:proofErr w:type="gramStart"/>
      <w:r w:rsidR="00902AB0" w:rsidRPr="0007027D">
        <w:rPr>
          <w:color w:val="000000"/>
          <w:sz w:val="28"/>
          <w:szCs w:val="28"/>
          <w:lang w:val="en-US"/>
        </w:rPr>
        <w:t>wasn’t</w:t>
      </w:r>
      <w:proofErr w:type="gramEnd"/>
      <w:r w:rsidR="00902AB0" w:rsidRPr="0007027D">
        <w:rPr>
          <w:color w:val="000000"/>
          <w:sz w:val="28"/>
          <w:szCs w:val="28"/>
          <w:lang w:val="en-US"/>
        </w:rPr>
        <w:t xml:space="preserve"> there. Petrie learned that he was very ill in the city hospital. Immediately he paid his hospital bill and later, when the man died, paid for his funeral.</w:t>
      </w:r>
    </w:p>
    <w:p w:rsidR="00902AB0" w:rsidRPr="0007027D" w:rsidRDefault="004375FA" w:rsidP="004375FA">
      <w:pPr>
        <w:shd w:val="clear" w:color="auto" w:fill="FFFFFF"/>
        <w:jc w:val="both"/>
        <w:rPr>
          <w:sz w:val="28"/>
          <w:szCs w:val="28"/>
          <w:lang w:val="en-US"/>
        </w:rPr>
      </w:pPr>
      <w:r w:rsidRPr="004375FA">
        <w:rPr>
          <w:sz w:val="28"/>
          <w:szCs w:val="28"/>
          <w:lang w:val="en-US"/>
        </w:rPr>
        <w:t xml:space="preserve">2. </w:t>
      </w:r>
      <w:r w:rsidR="00902AB0" w:rsidRPr="0007027D">
        <w:rPr>
          <w:sz w:val="28"/>
          <w:szCs w:val="28"/>
          <w:lang w:val="en-US"/>
        </w:rPr>
        <w:t xml:space="preserve">The old man was just one of many people that Milton Petrie helped with his money. Whenever he read about personal disasters in his newspaper Petrie sent generous </w:t>
      </w:r>
      <w:proofErr w:type="spellStart"/>
      <w:r w:rsidR="00902AB0" w:rsidRPr="0007027D">
        <w:rPr>
          <w:sz w:val="28"/>
          <w:szCs w:val="28"/>
          <w:lang w:val="en-US"/>
        </w:rPr>
        <w:t>cheques</w:t>
      </w:r>
      <w:proofErr w:type="spellEnd"/>
      <w:r w:rsidR="00902AB0" w:rsidRPr="0007027D">
        <w:rPr>
          <w:sz w:val="28"/>
          <w:szCs w:val="28"/>
          <w:lang w:val="en-US"/>
        </w:rPr>
        <w:t xml:space="preserve">, especially to the families of </w:t>
      </w:r>
      <w:proofErr w:type="gramStart"/>
      <w:r w:rsidR="00902AB0" w:rsidRPr="0007027D">
        <w:rPr>
          <w:sz w:val="28"/>
          <w:szCs w:val="28"/>
          <w:lang w:val="en-US"/>
        </w:rPr>
        <w:t>policemen</w:t>
      </w:r>
      <w:proofErr w:type="gramEnd"/>
      <w:r w:rsidR="00902AB0" w:rsidRPr="0007027D">
        <w:rPr>
          <w:sz w:val="28"/>
          <w:szCs w:val="28"/>
          <w:lang w:val="en-US"/>
        </w:rPr>
        <w:t xml:space="preserve"> or fireman injured at work. He also sent </w:t>
      </w:r>
      <w:proofErr w:type="spellStart"/>
      <w:r w:rsidR="00902AB0" w:rsidRPr="0007027D">
        <w:rPr>
          <w:sz w:val="28"/>
          <w:szCs w:val="28"/>
          <w:lang w:val="en-US"/>
        </w:rPr>
        <w:t>cheques</w:t>
      </w:r>
      <w:proofErr w:type="spellEnd"/>
      <w:r w:rsidR="00902AB0" w:rsidRPr="0007027D">
        <w:rPr>
          <w:sz w:val="28"/>
          <w:szCs w:val="28"/>
          <w:lang w:val="en-US"/>
        </w:rPr>
        <w:t xml:space="preserve"> to a mother who lost five children in the fire, and a beautiful model, whose face </w:t>
      </w:r>
      <w:proofErr w:type="gramStart"/>
      <w:r w:rsidR="00902AB0" w:rsidRPr="0007027D">
        <w:rPr>
          <w:sz w:val="28"/>
          <w:szCs w:val="28"/>
          <w:lang w:val="en-US"/>
        </w:rPr>
        <w:t>was cut</w:t>
      </w:r>
      <w:proofErr w:type="gramEnd"/>
      <w:r w:rsidR="00902AB0" w:rsidRPr="0007027D">
        <w:rPr>
          <w:sz w:val="28"/>
          <w:szCs w:val="28"/>
          <w:lang w:val="en-US"/>
        </w:rPr>
        <w:t xml:space="preserve"> in a knife attack. It cost him millions of dollars, but he still had millions left. He said that he was lucky in business and he wanted to help those less fortunate than himself. “The nice thing is, the harder I work, the more money I make, and the more people I can help.”</w:t>
      </w:r>
    </w:p>
    <w:p w:rsidR="004375FA" w:rsidRPr="00932D02" w:rsidRDefault="004375FA" w:rsidP="004375FA">
      <w:pPr>
        <w:shd w:val="clear" w:color="auto" w:fill="FFFFFF"/>
        <w:ind w:right="22"/>
        <w:jc w:val="both"/>
        <w:rPr>
          <w:color w:val="000000"/>
          <w:sz w:val="28"/>
          <w:szCs w:val="28"/>
          <w:lang w:val="en-US"/>
        </w:rPr>
      </w:pPr>
      <w:r w:rsidRPr="004375FA">
        <w:rPr>
          <w:color w:val="000000"/>
          <w:sz w:val="28"/>
          <w:szCs w:val="28"/>
          <w:lang w:val="en-US"/>
        </w:rPr>
        <w:t>3.</w:t>
      </w:r>
      <w:r w:rsidR="00902AB0" w:rsidRPr="0007027D">
        <w:rPr>
          <w:color w:val="000000"/>
          <w:sz w:val="28"/>
          <w:szCs w:val="28"/>
          <w:lang w:val="en-US"/>
        </w:rPr>
        <w:t xml:space="preserve"> Milton Petrie died in 1994, when he was 92. His will was 120 pages long because he left $ 150 million to 383 people. His widow, Carroll, his fourth and last wife, said his generosity was a result of poverty of his early years. His family were poor but kindhearted. His father was a Russian immigrant who became a </w:t>
      </w:r>
      <w:proofErr w:type="gramStart"/>
      <w:r w:rsidR="00902AB0" w:rsidRPr="0007027D">
        <w:rPr>
          <w:color w:val="000000"/>
          <w:sz w:val="28"/>
          <w:szCs w:val="28"/>
          <w:lang w:val="en-US"/>
        </w:rPr>
        <w:t>policeman</w:t>
      </w:r>
      <w:proofErr w:type="gramEnd"/>
      <w:r w:rsidR="00902AB0" w:rsidRPr="0007027D">
        <w:rPr>
          <w:color w:val="000000"/>
          <w:sz w:val="28"/>
          <w:szCs w:val="28"/>
          <w:lang w:val="en-US"/>
        </w:rPr>
        <w:t xml:space="preserve">, but he never arrested anyone, he was too kind. He </w:t>
      </w:r>
      <w:proofErr w:type="gramStart"/>
      <w:r w:rsidR="00902AB0" w:rsidRPr="0007027D">
        <w:rPr>
          <w:color w:val="000000"/>
          <w:sz w:val="28"/>
          <w:szCs w:val="28"/>
          <w:lang w:val="en-US"/>
        </w:rPr>
        <w:t>couldn’t</w:t>
      </w:r>
      <w:proofErr w:type="gramEnd"/>
      <w:r w:rsidR="00902AB0" w:rsidRPr="0007027D">
        <w:rPr>
          <w:color w:val="000000"/>
          <w:sz w:val="28"/>
          <w:szCs w:val="28"/>
          <w:lang w:val="en-US"/>
        </w:rPr>
        <w:t xml:space="preserve"> ever give a parking ticket.</w:t>
      </w:r>
    </w:p>
    <w:p w:rsidR="00902AB0" w:rsidRPr="0007027D" w:rsidRDefault="004375FA" w:rsidP="004375FA">
      <w:pPr>
        <w:shd w:val="clear" w:color="auto" w:fill="FFFFFF"/>
        <w:ind w:right="22"/>
        <w:jc w:val="both"/>
        <w:rPr>
          <w:color w:val="000000"/>
          <w:sz w:val="28"/>
          <w:szCs w:val="28"/>
          <w:lang w:val="en-US"/>
        </w:rPr>
      </w:pPr>
      <w:r w:rsidRPr="004375FA">
        <w:rPr>
          <w:color w:val="000000"/>
          <w:sz w:val="28"/>
          <w:szCs w:val="28"/>
          <w:lang w:val="en-US"/>
        </w:rPr>
        <w:t xml:space="preserve">4. </w:t>
      </w:r>
      <w:r w:rsidR="00902AB0" w:rsidRPr="0007027D">
        <w:rPr>
          <w:color w:val="000000"/>
          <w:sz w:val="28"/>
          <w:szCs w:val="28"/>
          <w:lang w:val="en-US"/>
        </w:rPr>
        <w:t>Henrietta (</w:t>
      </w:r>
      <w:proofErr w:type="spellStart"/>
      <w:r w:rsidR="00902AB0" w:rsidRPr="0007027D">
        <w:rPr>
          <w:color w:val="000000"/>
          <w:sz w:val="28"/>
          <w:szCs w:val="28"/>
          <w:lang w:val="en-US"/>
        </w:rPr>
        <w:t>Hetty</w:t>
      </w:r>
      <w:proofErr w:type="spellEnd"/>
      <w:r w:rsidR="00902AB0" w:rsidRPr="0007027D">
        <w:rPr>
          <w:color w:val="000000"/>
          <w:sz w:val="28"/>
          <w:szCs w:val="28"/>
          <w:lang w:val="en-US"/>
        </w:rPr>
        <w:t xml:space="preserve">) Green was a very spoilt, only child. She was born in Massachusetts, USA, in 1835. Her father was a millionaire </w:t>
      </w:r>
      <w:proofErr w:type="gramStart"/>
      <w:r w:rsidR="00902AB0" w:rsidRPr="0007027D">
        <w:rPr>
          <w:color w:val="000000"/>
          <w:sz w:val="28"/>
          <w:szCs w:val="28"/>
          <w:lang w:val="en-US"/>
        </w:rPr>
        <w:t>businessman</w:t>
      </w:r>
      <w:proofErr w:type="gramEnd"/>
      <w:r w:rsidR="00902AB0" w:rsidRPr="0007027D">
        <w:rPr>
          <w:color w:val="000000"/>
          <w:sz w:val="28"/>
          <w:szCs w:val="28"/>
          <w:lang w:val="en-US"/>
        </w:rPr>
        <w:t xml:space="preserve">. Her mother was often ill, and so from the age of two her father took her with him to work and taught her about stocks and shares. At the age of </w:t>
      </w:r>
      <w:proofErr w:type="gramStart"/>
      <w:r w:rsidR="00902AB0" w:rsidRPr="0007027D">
        <w:rPr>
          <w:color w:val="000000"/>
          <w:sz w:val="28"/>
          <w:szCs w:val="28"/>
          <w:lang w:val="en-US"/>
        </w:rPr>
        <w:t>six</w:t>
      </w:r>
      <w:proofErr w:type="gramEnd"/>
      <w:r w:rsidR="00902AB0" w:rsidRPr="0007027D">
        <w:rPr>
          <w:color w:val="000000"/>
          <w:sz w:val="28"/>
          <w:szCs w:val="28"/>
          <w:lang w:val="en-US"/>
        </w:rPr>
        <w:t xml:space="preserve"> she started reading the daily financial newspaper and she opened her own bank account. </w:t>
      </w:r>
    </w:p>
    <w:p w:rsidR="004375FA" w:rsidRPr="004375FA" w:rsidRDefault="004375FA" w:rsidP="004375FA">
      <w:pPr>
        <w:shd w:val="clear" w:color="auto" w:fill="FFFFFF"/>
        <w:ind w:right="58"/>
        <w:jc w:val="both"/>
        <w:rPr>
          <w:color w:val="000000"/>
          <w:sz w:val="28"/>
          <w:szCs w:val="28"/>
          <w:lang w:val="en-US"/>
        </w:rPr>
      </w:pPr>
      <w:r w:rsidRPr="004375FA">
        <w:rPr>
          <w:color w:val="000000"/>
          <w:sz w:val="28"/>
          <w:szCs w:val="28"/>
          <w:lang w:val="en-US"/>
        </w:rPr>
        <w:t xml:space="preserve">5. </w:t>
      </w:r>
      <w:r w:rsidR="00902AB0" w:rsidRPr="0007027D">
        <w:rPr>
          <w:color w:val="000000"/>
          <w:sz w:val="28"/>
          <w:szCs w:val="28"/>
          <w:lang w:val="en-US"/>
        </w:rPr>
        <w:t xml:space="preserve">Her father died when she was 21 and inherited $7.5 million. She went to New York and invested on Wall Street. </w:t>
      </w:r>
      <w:proofErr w:type="spellStart"/>
      <w:r w:rsidR="00902AB0" w:rsidRPr="0007027D">
        <w:rPr>
          <w:color w:val="000000"/>
          <w:sz w:val="28"/>
          <w:szCs w:val="28"/>
          <w:lang w:val="en-US"/>
        </w:rPr>
        <w:t>Hetty</w:t>
      </w:r>
      <w:proofErr w:type="spellEnd"/>
      <w:r w:rsidR="00902AB0" w:rsidRPr="0007027D">
        <w:rPr>
          <w:color w:val="000000"/>
          <w:sz w:val="28"/>
          <w:szCs w:val="28"/>
          <w:lang w:val="en-US"/>
        </w:rPr>
        <w:t xml:space="preserve"> saved every penny, eating in the cheapest restaurants for 15 cents. She became one of the richest and most hated women in the world. She </w:t>
      </w:r>
      <w:proofErr w:type="gramStart"/>
      <w:r w:rsidR="00902AB0" w:rsidRPr="0007027D">
        <w:rPr>
          <w:color w:val="000000"/>
          <w:sz w:val="28"/>
          <w:szCs w:val="28"/>
          <w:lang w:val="en-US"/>
        </w:rPr>
        <w:t>was called</w:t>
      </w:r>
      <w:proofErr w:type="gramEnd"/>
      <w:r w:rsidR="00902AB0" w:rsidRPr="0007027D">
        <w:rPr>
          <w:color w:val="000000"/>
          <w:sz w:val="28"/>
          <w:szCs w:val="28"/>
          <w:lang w:val="en-US"/>
        </w:rPr>
        <w:t xml:space="preserve"> “The Witch of Wall Street”. At </w:t>
      </w:r>
      <w:proofErr w:type="gramStart"/>
      <w:r w:rsidR="00902AB0" w:rsidRPr="0007027D">
        <w:rPr>
          <w:color w:val="000000"/>
          <w:sz w:val="28"/>
          <w:szCs w:val="28"/>
          <w:lang w:val="en-US"/>
        </w:rPr>
        <w:t>33</w:t>
      </w:r>
      <w:proofErr w:type="gramEnd"/>
      <w:r w:rsidR="00902AB0" w:rsidRPr="0007027D">
        <w:rPr>
          <w:color w:val="000000"/>
          <w:sz w:val="28"/>
          <w:szCs w:val="28"/>
          <w:lang w:val="en-US"/>
        </w:rPr>
        <w:t xml:space="preserve"> she married Edward Green, a multimillionaire, and had two children, Ned and Sylvia. </w:t>
      </w:r>
    </w:p>
    <w:p w:rsidR="00902AB0" w:rsidRPr="0007027D" w:rsidRDefault="004375FA" w:rsidP="004375FA">
      <w:pPr>
        <w:shd w:val="clear" w:color="auto" w:fill="FFFFFF"/>
        <w:ind w:right="58"/>
        <w:jc w:val="both"/>
        <w:rPr>
          <w:color w:val="000000"/>
          <w:sz w:val="28"/>
          <w:szCs w:val="28"/>
          <w:lang w:val="en-US"/>
        </w:rPr>
      </w:pPr>
      <w:r w:rsidRPr="00932D02">
        <w:rPr>
          <w:color w:val="000000"/>
          <w:sz w:val="28"/>
          <w:szCs w:val="28"/>
          <w:lang w:val="en-US"/>
        </w:rPr>
        <w:t xml:space="preserve">6. </w:t>
      </w:r>
      <w:proofErr w:type="spellStart"/>
      <w:r w:rsidR="00902AB0" w:rsidRPr="0007027D">
        <w:rPr>
          <w:color w:val="000000"/>
          <w:sz w:val="28"/>
          <w:szCs w:val="28"/>
          <w:lang w:val="en-US"/>
        </w:rPr>
        <w:t>Hetty’s</w:t>
      </w:r>
      <w:proofErr w:type="spellEnd"/>
      <w:r w:rsidR="00902AB0" w:rsidRPr="0007027D">
        <w:rPr>
          <w:color w:val="000000"/>
          <w:sz w:val="28"/>
          <w:szCs w:val="28"/>
          <w:lang w:val="en-US"/>
        </w:rPr>
        <w:t xml:space="preserve"> meanness was legendary. She always argued about prices in shops. She walked to the local grocery store to buy broken cookies (biscuits), which were </w:t>
      </w:r>
      <w:r w:rsidR="00902AB0" w:rsidRPr="0007027D">
        <w:rPr>
          <w:color w:val="000000"/>
          <w:sz w:val="28"/>
          <w:szCs w:val="28"/>
          <w:lang w:val="en-US"/>
        </w:rPr>
        <w:lastRenderedPageBreak/>
        <w:t xml:space="preserve">much cheaper, and to get a free bone for her much-loved dog, Dewey. Once she lost a two-cent stamp and spent the night looking for </w:t>
      </w:r>
      <w:proofErr w:type="gramStart"/>
      <w:r w:rsidR="00902AB0" w:rsidRPr="0007027D">
        <w:rPr>
          <w:color w:val="000000"/>
          <w:sz w:val="28"/>
          <w:szCs w:val="28"/>
          <w:lang w:val="en-US"/>
        </w:rPr>
        <w:t>it .</w:t>
      </w:r>
      <w:proofErr w:type="gramEnd"/>
      <w:r w:rsidR="00902AB0" w:rsidRPr="0007027D">
        <w:rPr>
          <w:color w:val="000000"/>
          <w:sz w:val="28"/>
          <w:szCs w:val="28"/>
          <w:lang w:val="en-US"/>
        </w:rPr>
        <w:t xml:space="preserve"> She never bought clothes and always wore the same long, ragged black skirt. Worst of all, when her son Ned fell and injured his knee, she refused to pay for a doctor and spent hours looking for free medical help. In the </w:t>
      </w:r>
      <w:proofErr w:type="gramStart"/>
      <w:r w:rsidR="00902AB0" w:rsidRPr="0007027D">
        <w:rPr>
          <w:color w:val="000000"/>
          <w:sz w:val="28"/>
          <w:szCs w:val="28"/>
          <w:lang w:val="en-US"/>
        </w:rPr>
        <w:t>end</w:t>
      </w:r>
      <w:proofErr w:type="gramEnd"/>
      <w:r w:rsidR="00902AB0" w:rsidRPr="0007027D">
        <w:rPr>
          <w:color w:val="000000"/>
          <w:sz w:val="28"/>
          <w:szCs w:val="28"/>
          <w:lang w:val="en-US"/>
        </w:rPr>
        <w:t xml:space="preserve"> Ned’s leg was amputated.</w:t>
      </w:r>
    </w:p>
    <w:p w:rsidR="00902AB0" w:rsidRPr="0007027D" w:rsidRDefault="004375FA" w:rsidP="004375FA">
      <w:pPr>
        <w:shd w:val="clear" w:color="auto" w:fill="FFFFFF"/>
        <w:ind w:right="58"/>
        <w:jc w:val="both"/>
        <w:rPr>
          <w:color w:val="000000"/>
          <w:sz w:val="28"/>
          <w:szCs w:val="28"/>
          <w:lang w:val="en-US"/>
        </w:rPr>
      </w:pPr>
      <w:r w:rsidRPr="004375FA">
        <w:rPr>
          <w:color w:val="000000"/>
          <w:sz w:val="28"/>
          <w:szCs w:val="28"/>
          <w:lang w:val="en-US"/>
        </w:rPr>
        <w:t xml:space="preserve">7. </w:t>
      </w:r>
      <w:r w:rsidR="00902AB0" w:rsidRPr="0007027D">
        <w:rPr>
          <w:color w:val="000000"/>
          <w:sz w:val="28"/>
          <w:szCs w:val="28"/>
          <w:lang w:val="en-US"/>
        </w:rPr>
        <w:t xml:space="preserve">When she died in 1916 she left her </w:t>
      </w:r>
      <w:proofErr w:type="gramStart"/>
      <w:r w:rsidR="00902AB0" w:rsidRPr="0007027D">
        <w:rPr>
          <w:color w:val="000000"/>
          <w:sz w:val="28"/>
          <w:szCs w:val="28"/>
          <w:lang w:val="en-US"/>
        </w:rPr>
        <w:t>children  $</w:t>
      </w:r>
      <w:proofErr w:type="gramEnd"/>
      <w:r w:rsidR="00902AB0" w:rsidRPr="0007027D">
        <w:rPr>
          <w:color w:val="000000"/>
          <w:sz w:val="28"/>
          <w:szCs w:val="28"/>
          <w:lang w:val="en-US"/>
        </w:rPr>
        <w:t xml:space="preserve"> 100 million (worth  $ 9.3 billion today). Her daughter built a hospital with her money.</w:t>
      </w:r>
    </w:p>
    <w:p w:rsidR="00902AB0" w:rsidRPr="0007027D" w:rsidRDefault="00902AB0" w:rsidP="0007027D">
      <w:pPr>
        <w:shd w:val="clear" w:color="auto" w:fill="FFFFFF"/>
        <w:ind w:right="58" w:firstLine="281"/>
        <w:jc w:val="both"/>
        <w:rPr>
          <w:color w:val="000000"/>
          <w:sz w:val="28"/>
          <w:szCs w:val="28"/>
          <w:lang w:val="en-US"/>
        </w:rPr>
      </w:pPr>
    </w:p>
    <w:p w:rsidR="00902AB0" w:rsidRPr="0025398C" w:rsidRDefault="00902AB0" w:rsidP="004375FA">
      <w:pPr>
        <w:shd w:val="clear" w:color="auto" w:fill="FFFFFF"/>
        <w:ind w:right="58"/>
        <w:jc w:val="both"/>
        <w:rPr>
          <w:b/>
          <w:color w:val="000000"/>
          <w:sz w:val="28"/>
          <w:szCs w:val="28"/>
          <w:lang w:val="en-US"/>
        </w:rPr>
      </w:pPr>
      <w:r w:rsidRPr="0025398C">
        <w:rPr>
          <w:b/>
          <w:color w:val="000000"/>
          <w:sz w:val="28"/>
          <w:szCs w:val="28"/>
          <w:lang w:val="en-US"/>
        </w:rPr>
        <w:t>2.</w:t>
      </w:r>
      <w:r w:rsidRPr="0007027D">
        <w:rPr>
          <w:b/>
          <w:color w:val="000000"/>
          <w:sz w:val="28"/>
          <w:szCs w:val="28"/>
        </w:rPr>
        <w:t>Переведите</w:t>
      </w:r>
      <w:r w:rsidRPr="0025398C">
        <w:rPr>
          <w:b/>
          <w:color w:val="000000"/>
          <w:sz w:val="28"/>
          <w:szCs w:val="28"/>
          <w:lang w:val="en-US"/>
        </w:rPr>
        <w:t xml:space="preserve"> </w:t>
      </w:r>
      <w:r w:rsidRPr="0007027D">
        <w:rPr>
          <w:b/>
          <w:color w:val="000000"/>
          <w:sz w:val="28"/>
          <w:szCs w:val="28"/>
        </w:rPr>
        <w:t>в</w:t>
      </w:r>
      <w:r w:rsidRPr="0025398C">
        <w:rPr>
          <w:b/>
          <w:color w:val="000000"/>
          <w:sz w:val="28"/>
          <w:szCs w:val="28"/>
          <w:lang w:val="en-US"/>
        </w:rPr>
        <w:t xml:space="preserve"> </w:t>
      </w:r>
      <w:r w:rsidRPr="0007027D">
        <w:rPr>
          <w:b/>
          <w:color w:val="000000"/>
          <w:sz w:val="28"/>
          <w:szCs w:val="28"/>
        </w:rPr>
        <w:t>письменной</w:t>
      </w:r>
      <w:r w:rsidRPr="0025398C">
        <w:rPr>
          <w:b/>
          <w:color w:val="000000"/>
          <w:sz w:val="28"/>
          <w:szCs w:val="28"/>
          <w:lang w:val="en-US"/>
        </w:rPr>
        <w:t xml:space="preserve"> </w:t>
      </w:r>
      <w:r w:rsidRPr="0007027D">
        <w:rPr>
          <w:b/>
          <w:color w:val="000000"/>
          <w:sz w:val="28"/>
          <w:szCs w:val="28"/>
        </w:rPr>
        <w:t>форме</w:t>
      </w:r>
      <w:r w:rsidRPr="0025398C">
        <w:rPr>
          <w:b/>
          <w:color w:val="000000"/>
          <w:sz w:val="28"/>
          <w:szCs w:val="28"/>
          <w:lang w:val="en-US"/>
        </w:rPr>
        <w:t xml:space="preserve"> </w:t>
      </w:r>
      <w:r w:rsidRPr="0007027D">
        <w:rPr>
          <w:b/>
          <w:color w:val="000000"/>
          <w:sz w:val="28"/>
          <w:szCs w:val="28"/>
        </w:rPr>
        <w:t>абзацы</w:t>
      </w:r>
      <w:r w:rsidRPr="0025398C">
        <w:rPr>
          <w:b/>
          <w:color w:val="000000"/>
          <w:sz w:val="28"/>
          <w:szCs w:val="28"/>
          <w:lang w:val="en-US"/>
        </w:rPr>
        <w:t xml:space="preserve"> 2, 3, 6.</w:t>
      </w:r>
    </w:p>
    <w:p w:rsidR="00902AB0" w:rsidRPr="0025398C" w:rsidRDefault="00902AB0" w:rsidP="0007027D">
      <w:pPr>
        <w:shd w:val="clear" w:color="auto" w:fill="FFFFFF"/>
        <w:ind w:left="79" w:right="58"/>
        <w:jc w:val="both"/>
        <w:rPr>
          <w:b/>
          <w:color w:val="000000"/>
          <w:sz w:val="28"/>
          <w:szCs w:val="28"/>
          <w:lang w:val="en-US"/>
        </w:rPr>
      </w:pPr>
    </w:p>
    <w:p w:rsidR="00902AB0" w:rsidRPr="004375FA" w:rsidRDefault="004375FA" w:rsidP="004375FA">
      <w:pPr>
        <w:widowControl w:val="0"/>
        <w:shd w:val="clear" w:color="auto" w:fill="FFFFFF"/>
        <w:suppressAutoHyphens/>
        <w:autoSpaceDE w:val="0"/>
        <w:ind w:right="58"/>
        <w:jc w:val="both"/>
        <w:rPr>
          <w:b/>
          <w:color w:val="000000"/>
          <w:sz w:val="28"/>
          <w:szCs w:val="28"/>
        </w:rPr>
      </w:pPr>
      <w:r>
        <w:rPr>
          <w:b/>
          <w:color w:val="000000"/>
          <w:sz w:val="28"/>
          <w:szCs w:val="28"/>
        </w:rPr>
        <w:t xml:space="preserve">3. </w:t>
      </w:r>
      <w:r w:rsidR="00902AB0" w:rsidRPr="0007027D">
        <w:rPr>
          <w:b/>
          <w:color w:val="000000"/>
          <w:sz w:val="28"/>
          <w:szCs w:val="28"/>
        </w:rPr>
        <w:t>Заполните</w:t>
      </w:r>
      <w:r w:rsidR="00902AB0" w:rsidRPr="004375FA">
        <w:rPr>
          <w:b/>
          <w:color w:val="000000"/>
          <w:sz w:val="28"/>
          <w:szCs w:val="28"/>
        </w:rPr>
        <w:t xml:space="preserve"> </w:t>
      </w:r>
      <w:r w:rsidR="00902AB0" w:rsidRPr="0007027D">
        <w:rPr>
          <w:b/>
          <w:color w:val="000000"/>
          <w:sz w:val="28"/>
          <w:szCs w:val="28"/>
        </w:rPr>
        <w:t>пропуски</w:t>
      </w:r>
      <w:r w:rsidR="00902AB0" w:rsidRPr="004375FA">
        <w:rPr>
          <w:b/>
          <w:color w:val="000000"/>
          <w:sz w:val="28"/>
          <w:szCs w:val="28"/>
        </w:rPr>
        <w:t xml:space="preserve"> </w:t>
      </w:r>
      <w:r w:rsidR="00902AB0" w:rsidRPr="0007027D">
        <w:rPr>
          <w:b/>
          <w:color w:val="000000"/>
          <w:sz w:val="28"/>
          <w:szCs w:val="28"/>
        </w:rPr>
        <w:t>соответствующей</w:t>
      </w:r>
      <w:r w:rsidR="00902AB0" w:rsidRPr="004375FA">
        <w:rPr>
          <w:b/>
          <w:color w:val="000000"/>
          <w:sz w:val="28"/>
          <w:szCs w:val="28"/>
        </w:rPr>
        <w:t xml:space="preserve"> </w:t>
      </w:r>
      <w:r w:rsidR="00902AB0" w:rsidRPr="0007027D">
        <w:rPr>
          <w:b/>
          <w:color w:val="000000"/>
          <w:sz w:val="28"/>
          <w:szCs w:val="28"/>
        </w:rPr>
        <w:t>формой</w:t>
      </w:r>
      <w:r w:rsidR="00902AB0" w:rsidRPr="004375FA">
        <w:rPr>
          <w:b/>
          <w:color w:val="000000"/>
          <w:sz w:val="28"/>
          <w:szCs w:val="28"/>
        </w:rPr>
        <w:t xml:space="preserve"> </w:t>
      </w:r>
      <w:r w:rsidR="00902AB0" w:rsidRPr="0007027D">
        <w:rPr>
          <w:b/>
          <w:color w:val="000000"/>
          <w:sz w:val="28"/>
          <w:szCs w:val="28"/>
        </w:rPr>
        <w:t>глагола</w:t>
      </w:r>
      <w:r w:rsidR="00902AB0" w:rsidRPr="004375FA">
        <w:rPr>
          <w:b/>
          <w:color w:val="000000"/>
          <w:sz w:val="28"/>
          <w:szCs w:val="28"/>
        </w:rPr>
        <w:t xml:space="preserve"> </w:t>
      </w:r>
      <w:r w:rsidR="00902AB0" w:rsidRPr="0007027D">
        <w:rPr>
          <w:b/>
          <w:color w:val="000000"/>
          <w:sz w:val="28"/>
          <w:szCs w:val="28"/>
          <w:lang w:val="en-US"/>
        </w:rPr>
        <w:t>to</w:t>
      </w:r>
      <w:r w:rsidR="00902AB0" w:rsidRPr="004375FA">
        <w:rPr>
          <w:b/>
          <w:color w:val="000000"/>
          <w:sz w:val="28"/>
          <w:szCs w:val="28"/>
        </w:rPr>
        <w:t xml:space="preserve"> </w:t>
      </w:r>
      <w:r w:rsidR="00902AB0" w:rsidRPr="0007027D">
        <w:rPr>
          <w:b/>
          <w:color w:val="000000"/>
          <w:sz w:val="28"/>
          <w:szCs w:val="28"/>
          <w:lang w:val="en-US"/>
        </w:rPr>
        <w:t>be</w:t>
      </w:r>
      <w:r w:rsidR="00902AB0" w:rsidRPr="004375FA">
        <w:rPr>
          <w:b/>
          <w:color w:val="000000"/>
          <w:sz w:val="28"/>
          <w:szCs w:val="28"/>
        </w:rPr>
        <w:t xml:space="preserve">, </w:t>
      </w:r>
      <w:r w:rsidR="00902AB0" w:rsidRPr="0007027D">
        <w:rPr>
          <w:b/>
          <w:color w:val="000000"/>
          <w:sz w:val="28"/>
          <w:szCs w:val="28"/>
          <w:lang w:val="en-US"/>
        </w:rPr>
        <w:t>to</w:t>
      </w:r>
      <w:r w:rsidR="00902AB0" w:rsidRPr="004375FA">
        <w:rPr>
          <w:b/>
          <w:color w:val="000000"/>
          <w:sz w:val="28"/>
          <w:szCs w:val="28"/>
        </w:rPr>
        <w:t xml:space="preserve"> </w:t>
      </w:r>
      <w:r w:rsidR="00902AB0" w:rsidRPr="0007027D">
        <w:rPr>
          <w:b/>
          <w:color w:val="000000"/>
          <w:sz w:val="28"/>
          <w:szCs w:val="28"/>
          <w:lang w:val="en-US"/>
        </w:rPr>
        <w:t>have</w:t>
      </w:r>
      <w:r w:rsidR="00902AB0" w:rsidRPr="004375FA">
        <w:rPr>
          <w:b/>
          <w:color w:val="000000"/>
          <w:sz w:val="28"/>
          <w:szCs w:val="28"/>
        </w:rPr>
        <w:t>.</w:t>
      </w:r>
    </w:p>
    <w:p w:rsidR="00902AB0" w:rsidRPr="004375FA" w:rsidRDefault="00902AB0" w:rsidP="0007027D">
      <w:pPr>
        <w:widowControl w:val="0"/>
        <w:shd w:val="clear" w:color="auto" w:fill="FFFFFF"/>
        <w:suppressAutoHyphens/>
        <w:autoSpaceDE w:val="0"/>
        <w:ind w:left="439" w:right="58"/>
        <w:jc w:val="both"/>
        <w:rPr>
          <w:b/>
          <w:color w:val="000000"/>
          <w:sz w:val="28"/>
          <w:szCs w:val="28"/>
        </w:rPr>
      </w:pPr>
    </w:p>
    <w:p w:rsidR="00902AB0" w:rsidRPr="0007027D" w:rsidRDefault="00902AB0" w:rsidP="004375FA">
      <w:pPr>
        <w:shd w:val="clear" w:color="auto" w:fill="FFFFFF"/>
        <w:ind w:right="58"/>
        <w:jc w:val="both"/>
        <w:rPr>
          <w:color w:val="000000"/>
          <w:sz w:val="28"/>
          <w:szCs w:val="28"/>
          <w:lang w:val="en-US"/>
        </w:rPr>
      </w:pPr>
      <w:r w:rsidRPr="0007027D">
        <w:rPr>
          <w:color w:val="000000"/>
          <w:sz w:val="28"/>
          <w:szCs w:val="28"/>
          <w:lang w:val="en-US"/>
        </w:rPr>
        <w:t xml:space="preserve">1. That pen … black. 2. … this book </w:t>
      </w:r>
      <w:proofErr w:type="gramStart"/>
      <w:r w:rsidRPr="0007027D">
        <w:rPr>
          <w:color w:val="000000"/>
          <w:sz w:val="28"/>
          <w:szCs w:val="28"/>
          <w:lang w:val="en-US"/>
        </w:rPr>
        <w:t>good?</w:t>
      </w:r>
      <w:proofErr w:type="gramEnd"/>
      <w:r w:rsidRPr="0007027D">
        <w:rPr>
          <w:color w:val="000000"/>
          <w:sz w:val="28"/>
          <w:szCs w:val="28"/>
          <w:lang w:val="en-US"/>
        </w:rPr>
        <w:t xml:space="preserve"> 3. There … three cups on the table. 4. There … a desk, a sofa, a wardrobe and </w:t>
      </w:r>
      <w:proofErr w:type="gramStart"/>
      <w:r w:rsidRPr="0007027D">
        <w:rPr>
          <w:color w:val="000000"/>
          <w:sz w:val="28"/>
          <w:szCs w:val="28"/>
          <w:lang w:val="en-US"/>
        </w:rPr>
        <w:t>two</w:t>
      </w:r>
      <w:proofErr w:type="gramEnd"/>
      <w:r w:rsidRPr="0007027D">
        <w:rPr>
          <w:color w:val="000000"/>
          <w:sz w:val="28"/>
          <w:szCs w:val="28"/>
          <w:lang w:val="en-US"/>
        </w:rPr>
        <w:t xml:space="preserve"> armchairs in my room. 5. We usually … got much work to do. 6. Jane … got </w:t>
      </w:r>
      <w:proofErr w:type="gramStart"/>
      <w:r w:rsidRPr="0007027D">
        <w:rPr>
          <w:color w:val="000000"/>
          <w:sz w:val="28"/>
          <w:szCs w:val="28"/>
          <w:lang w:val="en-US"/>
        </w:rPr>
        <w:t>a lot of</w:t>
      </w:r>
      <w:proofErr w:type="gramEnd"/>
      <w:r w:rsidRPr="0007027D">
        <w:rPr>
          <w:color w:val="000000"/>
          <w:sz w:val="28"/>
          <w:szCs w:val="28"/>
          <w:lang w:val="en-US"/>
        </w:rPr>
        <w:t xml:space="preserve"> children.</w:t>
      </w:r>
    </w:p>
    <w:p w:rsidR="00902AB0" w:rsidRPr="0007027D" w:rsidRDefault="00902AB0" w:rsidP="004375FA">
      <w:pPr>
        <w:shd w:val="clear" w:color="auto" w:fill="FFFFFF"/>
        <w:ind w:right="58"/>
        <w:jc w:val="both"/>
        <w:rPr>
          <w:color w:val="000000"/>
          <w:sz w:val="28"/>
          <w:szCs w:val="28"/>
          <w:lang w:val="en-US"/>
        </w:rPr>
      </w:pPr>
    </w:p>
    <w:p w:rsidR="00902AB0" w:rsidRPr="0007027D" w:rsidRDefault="004375FA" w:rsidP="004375FA">
      <w:pPr>
        <w:widowControl w:val="0"/>
        <w:shd w:val="clear" w:color="auto" w:fill="FFFFFF"/>
        <w:suppressAutoHyphens/>
        <w:autoSpaceDE w:val="0"/>
        <w:ind w:right="58"/>
        <w:jc w:val="both"/>
        <w:rPr>
          <w:b/>
          <w:color w:val="000000"/>
          <w:sz w:val="28"/>
          <w:szCs w:val="28"/>
        </w:rPr>
      </w:pPr>
      <w:r>
        <w:rPr>
          <w:b/>
          <w:color w:val="000000"/>
          <w:sz w:val="28"/>
          <w:szCs w:val="28"/>
        </w:rPr>
        <w:t xml:space="preserve">4. </w:t>
      </w:r>
      <w:r w:rsidR="00902AB0" w:rsidRPr="0007027D">
        <w:rPr>
          <w:b/>
          <w:color w:val="000000"/>
          <w:sz w:val="28"/>
          <w:szCs w:val="28"/>
        </w:rPr>
        <w:t xml:space="preserve">Заполните </w:t>
      </w:r>
      <w:proofErr w:type="gramStart"/>
      <w:r w:rsidR="00902AB0" w:rsidRPr="0007027D">
        <w:rPr>
          <w:b/>
          <w:color w:val="000000"/>
          <w:sz w:val="28"/>
          <w:szCs w:val="28"/>
        </w:rPr>
        <w:t>пропуски  соответствующими</w:t>
      </w:r>
      <w:proofErr w:type="gramEnd"/>
      <w:r w:rsidR="00902AB0" w:rsidRPr="0007027D">
        <w:rPr>
          <w:b/>
          <w:color w:val="000000"/>
          <w:sz w:val="28"/>
          <w:szCs w:val="28"/>
        </w:rPr>
        <w:t xml:space="preserve"> предлогами по смыслу, где это необходимо.</w:t>
      </w:r>
    </w:p>
    <w:p w:rsidR="00902AB0" w:rsidRPr="0007027D" w:rsidRDefault="00902AB0" w:rsidP="0007027D">
      <w:pPr>
        <w:widowControl w:val="0"/>
        <w:shd w:val="clear" w:color="auto" w:fill="FFFFFF"/>
        <w:suppressAutoHyphens/>
        <w:autoSpaceDE w:val="0"/>
        <w:ind w:right="58"/>
        <w:jc w:val="both"/>
        <w:rPr>
          <w:b/>
          <w:color w:val="000000"/>
          <w:sz w:val="28"/>
          <w:szCs w:val="28"/>
        </w:rPr>
      </w:pPr>
    </w:p>
    <w:p w:rsidR="00902AB0" w:rsidRPr="00932D02" w:rsidRDefault="004375FA" w:rsidP="004375FA">
      <w:pPr>
        <w:shd w:val="clear" w:color="auto" w:fill="FFFFFF"/>
        <w:ind w:right="58"/>
        <w:jc w:val="both"/>
        <w:rPr>
          <w:color w:val="000000"/>
          <w:sz w:val="28"/>
          <w:szCs w:val="28"/>
        </w:rPr>
      </w:pPr>
      <w:r w:rsidRPr="00932D02">
        <w:rPr>
          <w:color w:val="000000"/>
          <w:sz w:val="28"/>
          <w:szCs w:val="28"/>
        </w:rPr>
        <w:t xml:space="preserve"> </w:t>
      </w:r>
      <w:r w:rsidR="00902AB0" w:rsidRPr="0007027D">
        <w:rPr>
          <w:color w:val="000000"/>
          <w:sz w:val="28"/>
          <w:szCs w:val="28"/>
          <w:lang w:val="en-US"/>
        </w:rPr>
        <w:t xml:space="preserve">1. Please, take that thick book … the table, Kate. 2. Fred is … home now. 3. Open your book … page 20, please. 4. Tom is … the blackboard. 5. Please, don`t go … there. 6. Whose exercise- books are … the table? 7. Please, go … the desk, Nick, and sit …. 8. Where is Jack? – He is over there. He`s looking … the statue. 9. Mary, write the new words … the blackboard, please. </w:t>
      </w:r>
      <w:r w:rsidR="00902AB0" w:rsidRPr="00932D02">
        <w:rPr>
          <w:color w:val="000000"/>
          <w:sz w:val="28"/>
          <w:szCs w:val="28"/>
        </w:rPr>
        <w:t xml:space="preserve">10. </w:t>
      </w:r>
      <w:r w:rsidR="00902AB0" w:rsidRPr="0007027D">
        <w:rPr>
          <w:color w:val="000000"/>
          <w:sz w:val="28"/>
          <w:szCs w:val="28"/>
          <w:lang w:val="en-US"/>
        </w:rPr>
        <w:t>The</w:t>
      </w:r>
      <w:r w:rsidR="00902AB0" w:rsidRPr="00932D02">
        <w:rPr>
          <w:color w:val="000000"/>
          <w:sz w:val="28"/>
          <w:szCs w:val="28"/>
        </w:rPr>
        <w:t xml:space="preserve"> </w:t>
      </w:r>
      <w:r w:rsidR="00902AB0" w:rsidRPr="0007027D">
        <w:rPr>
          <w:color w:val="000000"/>
          <w:sz w:val="28"/>
          <w:szCs w:val="28"/>
          <w:lang w:val="en-US"/>
        </w:rPr>
        <w:t>chairs</w:t>
      </w:r>
      <w:r w:rsidR="00902AB0" w:rsidRPr="00932D02">
        <w:rPr>
          <w:color w:val="000000"/>
          <w:sz w:val="28"/>
          <w:szCs w:val="28"/>
        </w:rPr>
        <w:t xml:space="preserve"> </w:t>
      </w:r>
      <w:r w:rsidR="00902AB0" w:rsidRPr="0007027D">
        <w:rPr>
          <w:color w:val="000000"/>
          <w:sz w:val="28"/>
          <w:szCs w:val="28"/>
          <w:lang w:val="en-US"/>
        </w:rPr>
        <w:t>are</w:t>
      </w:r>
      <w:r w:rsidR="00902AB0" w:rsidRPr="00932D02">
        <w:rPr>
          <w:color w:val="000000"/>
          <w:sz w:val="28"/>
          <w:szCs w:val="28"/>
        </w:rPr>
        <w:t xml:space="preserve"> … </w:t>
      </w:r>
      <w:r w:rsidR="00902AB0" w:rsidRPr="0007027D">
        <w:rPr>
          <w:color w:val="000000"/>
          <w:sz w:val="28"/>
          <w:szCs w:val="28"/>
          <w:lang w:val="en-US"/>
        </w:rPr>
        <w:t>the</w:t>
      </w:r>
      <w:r w:rsidR="00902AB0" w:rsidRPr="00932D02">
        <w:rPr>
          <w:color w:val="000000"/>
          <w:sz w:val="28"/>
          <w:szCs w:val="28"/>
        </w:rPr>
        <w:t xml:space="preserve"> </w:t>
      </w:r>
      <w:r w:rsidR="00902AB0" w:rsidRPr="0007027D">
        <w:rPr>
          <w:color w:val="000000"/>
          <w:sz w:val="28"/>
          <w:szCs w:val="28"/>
          <w:lang w:val="en-US"/>
        </w:rPr>
        <w:t>table</w:t>
      </w:r>
      <w:r w:rsidR="00902AB0" w:rsidRPr="00932D02">
        <w:rPr>
          <w:color w:val="000000"/>
          <w:sz w:val="28"/>
          <w:szCs w:val="28"/>
        </w:rPr>
        <w:t>.</w:t>
      </w:r>
    </w:p>
    <w:p w:rsidR="00902AB0" w:rsidRPr="00932D02" w:rsidRDefault="00902AB0" w:rsidP="0007027D">
      <w:pPr>
        <w:shd w:val="clear" w:color="auto" w:fill="FFFFFF"/>
        <w:ind w:right="58"/>
        <w:jc w:val="both"/>
        <w:rPr>
          <w:b/>
          <w:color w:val="000000"/>
          <w:sz w:val="28"/>
          <w:szCs w:val="28"/>
        </w:rPr>
      </w:pPr>
    </w:p>
    <w:p w:rsidR="00902AB0" w:rsidRPr="00932D02" w:rsidRDefault="004375FA" w:rsidP="004375FA">
      <w:pPr>
        <w:widowControl w:val="0"/>
        <w:shd w:val="clear" w:color="auto" w:fill="FFFFFF"/>
        <w:suppressAutoHyphens/>
        <w:autoSpaceDE w:val="0"/>
        <w:ind w:right="58"/>
        <w:jc w:val="both"/>
        <w:rPr>
          <w:b/>
          <w:color w:val="000000"/>
          <w:sz w:val="28"/>
          <w:szCs w:val="28"/>
        </w:rPr>
      </w:pPr>
      <w:r w:rsidRPr="00932D02">
        <w:rPr>
          <w:b/>
          <w:color w:val="000000"/>
          <w:sz w:val="28"/>
          <w:szCs w:val="28"/>
        </w:rPr>
        <w:t xml:space="preserve">5. </w:t>
      </w:r>
      <w:r w:rsidR="00902AB0" w:rsidRPr="0007027D">
        <w:rPr>
          <w:b/>
          <w:color w:val="000000"/>
          <w:sz w:val="28"/>
          <w:szCs w:val="28"/>
        </w:rPr>
        <w:t>Заполните</w:t>
      </w:r>
      <w:r w:rsidR="00902AB0" w:rsidRPr="00932D02">
        <w:rPr>
          <w:b/>
          <w:color w:val="000000"/>
          <w:sz w:val="28"/>
          <w:szCs w:val="28"/>
        </w:rPr>
        <w:t xml:space="preserve"> </w:t>
      </w:r>
      <w:r w:rsidR="00902AB0" w:rsidRPr="0007027D">
        <w:rPr>
          <w:b/>
          <w:color w:val="000000"/>
          <w:sz w:val="28"/>
          <w:szCs w:val="28"/>
        </w:rPr>
        <w:t>пропуски</w:t>
      </w:r>
      <w:r w:rsidR="00902AB0" w:rsidRPr="00932D02">
        <w:rPr>
          <w:b/>
          <w:color w:val="000000"/>
          <w:sz w:val="28"/>
          <w:szCs w:val="28"/>
        </w:rPr>
        <w:t xml:space="preserve"> </w:t>
      </w:r>
      <w:r w:rsidR="00902AB0" w:rsidRPr="0007027D">
        <w:rPr>
          <w:b/>
          <w:color w:val="000000"/>
          <w:sz w:val="28"/>
          <w:szCs w:val="28"/>
        </w:rPr>
        <w:t>прилагательными</w:t>
      </w:r>
      <w:r w:rsidR="00902AB0" w:rsidRPr="00932D02">
        <w:rPr>
          <w:b/>
          <w:color w:val="000000"/>
          <w:sz w:val="28"/>
          <w:szCs w:val="28"/>
        </w:rPr>
        <w:t xml:space="preserve"> </w:t>
      </w:r>
      <w:r w:rsidR="00902AB0" w:rsidRPr="0007027D">
        <w:rPr>
          <w:b/>
          <w:color w:val="000000"/>
          <w:sz w:val="28"/>
          <w:szCs w:val="28"/>
        </w:rPr>
        <w:t>в</w:t>
      </w:r>
      <w:r w:rsidR="00902AB0" w:rsidRPr="00932D02">
        <w:rPr>
          <w:b/>
          <w:color w:val="000000"/>
          <w:sz w:val="28"/>
          <w:szCs w:val="28"/>
        </w:rPr>
        <w:t xml:space="preserve"> </w:t>
      </w:r>
      <w:r w:rsidR="00902AB0" w:rsidRPr="0007027D">
        <w:rPr>
          <w:b/>
          <w:color w:val="000000"/>
          <w:sz w:val="28"/>
          <w:szCs w:val="28"/>
        </w:rPr>
        <w:t>соответствующей</w:t>
      </w:r>
      <w:r w:rsidR="00902AB0" w:rsidRPr="00932D02">
        <w:rPr>
          <w:b/>
          <w:color w:val="000000"/>
          <w:sz w:val="28"/>
          <w:szCs w:val="28"/>
        </w:rPr>
        <w:t xml:space="preserve"> </w:t>
      </w:r>
      <w:r w:rsidR="00902AB0" w:rsidRPr="0007027D">
        <w:rPr>
          <w:b/>
          <w:color w:val="000000"/>
          <w:sz w:val="28"/>
          <w:szCs w:val="28"/>
        </w:rPr>
        <w:t>степени</w:t>
      </w:r>
      <w:r w:rsidR="00902AB0" w:rsidRPr="00932D02">
        <w:rPr>
          <w:b/>
          <w:color w:val="000000"/>
          <w:sz w:val="28"/>
          <w:szCs w:val="28"/>
        </w:rPr>
        <w:t xml:space="preserve"> </w:t>
      </w:r>
      <w:r w:rsidR="00902AB0" w:rsidRPr="0007027D">
        <w:rPr>
          <w:b/>
          <w:color w:val="000000"/>
          <w:sz w:val="28"/>
          <w:szCs w:val="28"/>
        </w:rPr>
        <w:t>сравнения</w:t>
      </w:r>
      <w:r w:rsidR="00902AB0" w:rsidRPr="00932D02">
        <w:rPr>
          <w:b/>
          <w:color w:val="000000"/>
          <w:sz w:val="28"/>
          <w:szCs w:val="28"/>
        </w:rPr>
        <w:t>:</w:t>
      </w:r>
    </w:p>
    <w:p w:rsidR="00902AB0" w:rsidRPr="00932D02" w:rsidRDefault="00902AB0" w:rsidP="0007027D">
      <w:pPr>
        <w:widowControl w:val="0"/>
        <w:shd w:val="clear" w:color="auto" w:fill="FFFFFF"/>
        <w:suppressAutoHyphens/>
        <w:autoSpaceDE w:val="0"/>
        <w:ind w:right="58"/>
        <w:jc w:val="both"/>
        <w:rPr>
          <w:b/>
          <w:color w:val="000000"/>
          <w:sz w:val="28"/>
          <w:szCs w:val="28"/>
        </w:rPr>
      </w:pPr>
    </w:p>
    <w:p w:rsidR="00902AB0" w:rsidRPr="0007027D" w:rsidRDefault="00902AB0" w:rsidP="004375FA">
      <w:pPr>
        <w:shd w:val="clear" w:color="auto" w:fill="FFFFFF"/>
        <w:ind w:right="58"/>
        <w:jc w:val="both"/>
        <w:rPr>
          <w:color w:val="000000"/>
          <w:sz w:val="28"/>
          <w:szCs w:val="28"/>
          <w:lang w:val="en-US"/>
        </w:rPr>
      </w:pPr>
      <w:r w:rsidRPr="0007027D">
        <w:rPr>
          <w:color w:val="000000"/>
          <w:sz w:val="28"/>
          <w:szCs w:val="28"/>
          <w:lang w:val="en-US"/>
        </w:rPr>
        <w:t>1. Your room is (cold) than mine. 2. Their flat is (expensive) than ours. 3. His article is (good) in our class. 4. English grammar is (easy) than Russian grammar. 5. Peter is (tall) boy in our class. 6. Which of you is (short)? 7. Are the streets in Moscow (clean) now than they were a few years ago?</w:t>
      </w:r>
    </w:p>
    <w:p w:rsidR="00902AB0" w:rsidRPr="0007027D" w:rsidRDefault="00902AB0" w:rsidP="0007027D">
      <w:pPr>
        <w:shd w:val="clear" w:color="auto" w:fill="FFFFFF"/>
        <w:ind w:right="58"/>
        <w:jc w:val="both"/>
        <w:rPr>
          <w:b/>
          <w:color w:val="000000"/>
          <w:sz w:val="28"/>
          <w:szCs w:val="28"/>
          <w:lang w:val="en-US"/>
        </w:rPr>
      </w:pPr>
    </w:p>
    <w:p w:rsidR="00902AB0" w:rsidRPr="004375FA" w:rsidRDefault="004375FA" w:rsidP="004375FA">
      <w:pPr>
        <w:shd w:val="clear" w:color="auto" w:fill="FFFFFF"/>
        <w:ind w:right="58"/>
        <w:jc w:val="both"/>
        <w:rPr>
          <w:b/>
          <w:color w:val="000000"/>
          <w:sz w:val="28"/>
          <w:szCs w:val="28"/>
        </w:rPr>
      </w:pPr>
      <w:r>
        <w:rPr>
          <w:b/>
          <w:color w:val="000000"/>
          <w:sz w:val="28"/>
          <w:szCs w:val="28"/>
        </w:rPr>
        <w:t xml:space="preserve">6. </w:t>
      </w:r>
      <w:r w:rsidR="00902AB0" w:rsidRPr="004375FA">
        <w:rPr>
          <w:b/>
          <w:color w:val="000000"/>
          <w:sz w:val="28"/>
          <w:szCs w:val="28"/>
        </w:rPr>
        <w:t xml:space="preserve">Заполните пропуски в предложениях, используя модальные глаголы </w:t>
      </w:r>
      <w:r w:rsidR="00902AB0" w:rsidRPr="004375FA">
        <w:rPr>
          <w:b/>
          <w:color w:val="000000"/>
          <w:sz w:val="28"/>
          <w:szCs w:val="28"/>
          <w:u w:val="single"/>
          <w:lang w:val="en-US"/>
        </w:rPr>
        <w:t>can</w:t>
      </w:r>
      <w:r w:rsidR="00902AB0" w:rsidRPr="004375FA">
        <w:rPr>
          <w:b/>
          <w:color w:val="000000"/>
          <w:sz w:val="28"/>
          <w:szCs w:val="28"/>
          <w:u w:val="single"/>
        </w:rPr>
        <w:t xml:space="preserve">, </w:t>
      </w:r>
      <w:r w:rsidR="00902AB0" w:rsidRPr="004375FA">
        <w:rPr>
          <w:b/>
          <w:color w:val="000000"/>
          <w:sz w:val="28"/>
          <w:szCs w:val="28"/>
          <w:u w:val="single"/>
          <w:lang w:val="en-US"/>
        </w:rPr>
        <w:t>must</w:t>
      </w:r>
      <w:r w:rsidR="00902AB0" w:rsidRPr="004375FA">
        <w:rPr>
          <w:b/>
          <w:color w:val="000000"/>
          <w:sz w:val="28"/>
          <w:szCs w:val="28"/>
          <w:u w:val="single"/>
        </w:rPr>
        <w:t xml:space="preserve">, </w:t>
      </w:r>
      <w:r w:rsidR="00902AB0" w:rsidRPr="004375FA">
        <w:rPr>
          <w:b/>
          <w:color w:val="000000"/>
          <w:sz w:val="28"/>
          <w:szCs w:val="28"/>
          <w:u w:val="single"/>
          <w:lang w:val="en-US"/>
        </w:rPr>
        <w:t>may</w:t>
      </w:r>
      <w:r w:rsidR="00902AB0" w:rsidRPr="004375FA">
        <w:rPr>
          <w:b/>
          <w:color w:val="000000"/>
          <w:sz w:val="28"/>
          <w:szCs w:val="28"/>
          <w:u w:val="single"/>
        </w:rPr>
        <w:t xml:space="preserve">, </w:t>
      </w:r>
      <w:r w:rsidR="00902AB0" w:rsidRPr="004375FA">
        <w:rPr>
          <w:b/>
          <w:color w:val="000000"/>
          <w:sz w:val="28"/>
          <w:szCs w:val="28"/>
          <w:u w:val="single"/>
          <w:lang w:val="en-US"/>
        </w:rPr>
        <w:t>should</w:t>
      </w:r>
      <w:r w:rsidR="00902AB0" w:rsidRPr="004375FA">
        <w:rPr>
          <w:b/>
          <w:color w:val="000000"/>
          <w:sz w:val="28"/>
          <w:szCs w:val="28"/>
          <w:u w:val="single"/>
        </w:rPr>
        <w:t xml:space="preserve">, </w:t>
      </w:r>
      <w:r w:rsidR="00902AB0" w:rsidRPr="004375FA">
        <w:rPr>
          <w:b/>
          <w:color w:val="000000"/>
          <w:sz w:val="28"/>
          <w:szCs w:val="28"/>
          <w:u w:val="single"/>
          <w:lang w:val="en-US"/>
        </w:rPr>
        <w:t>have</w:t>
      </w:r>
      <w:r w:rsidR="00902AB0" w:rsidRPr="004375FA">
        <w:rPr>
          <w:b/>
          <w:color w:val="000000"/>
          <w:sz w:val="28"/>
          <w:szCs w:val="28"/>
          <w:u w:val="single"/>
        </w:rPr>
        <w:t xml:space="preserve"> </w:t>
      </w:r>
      <w:r w:rsidR="00902AB0" w:rsidRPr="004375FA">
        <w:rPr>
          <w:b/>
          <w:color w:val="000000"/>
          <w:sz w:val="28"/>
          <w:szCs w:val="28"/>
          <w:u w:val="single"/>
          <w:lang w:val="en-US"/>
        </w:rPr>
        <w:t>to</w:t>
      </w:r>
      <w:r w:rsidR="00902AB0" w:rsidRPr="004375FA">
        <w:rPr>
          <w:b/>
          <w:color w:val="000000"/>
          <w:sz w:val="28"/>
          <w:szCs w:val="28"/>
        </w:rPr>
        <w:t xml:space="preserve"> и их эквиваленты. Переведите предложения на русский язык.</w:t>
      </w:r>
    </w:p>
    <w:p w:rsidR="00902AB0" w:rsidRPr="0007027D" w:rsidRDefault="00902AB0" w:rsidP="0007027D">
      <w:pPr>
        <w:pStyle w:val="a7"/>
        <w:shd w:val="clear" w:color="auto" w:fill="FFFFFF"/>
        <w:ind w:left="439" w:right="58"/>
        <w:jc w:val="both"/>
        <w:rPr>
          <w:b/>
          <w:color w:val="000000"/>
          <w:sz w:val="28"/>
          <w:szCs w:val="28"/>
        </w:rPr>
      </w:pPr>
    </w:p>
    <w:p w:rsidR="00902AB0" w:rsidRPr="005B2203" w:rsidRDefault="00902AB0" w:rsidP="001401B5">
      <w:pPr>
        <w:jc w:val="both"/>
        <w:rPr>
          <w:sz w:val="28"/>
          <w:szCs w:val="28"/>
          <w:lang w:val="en-US"/>
        </w:rPr>
      </w:pPr>
      <w:r w:rsidRPr="005F32C9">
        <w:rPr>
          <w:sz w:val="28"/>
          <w:szCs w:val="28"/>
          <w:lang w:val="en-US"/>
        </w:rPr>
        <w:t xml:space="preserve">1. </w:t>
      </w:r>
      <w:r w:rsidRPr="001401B5">
        <w:rPr>
          <w:sz w:val="28"/>
          <w:szCs w:val="28"/>
          <w:lang w:val="en-US"/>
        </w:rPr>
        <w:t>Nina</w:t>
      </w:r>
      <w:r w:rsidRPr="005F32C9">
        <w:rPr>
          <w:sz w:val="28"/>
          <w:szCs w:val="28"/>
          <w:lang w:val="en-US"/>
        </w:rPr>
        <w:t xml:space="preserve"> </w:t>
      </w:r>
      <w:r w:rsidRPr="001401B5">
        <w:rPr>
          <w:sz w:val="28"/>
          <w:szCs w:val="28"/>
          <w:lang w:val="en-US"/>
        </w:rPr>
        <w:t>is</w:t>
      </w:r>
      <w:r w:rsidRPr="005F32C9">
        <w:rPr>
          <w:sz w:val="28"/>
          <w:szCs w:val="28"/>
          <w:lang w:val="en-US"/>
        </w:rPr>
        <w:t xml:space="preserve"> </w:t>
      </w:r>
      <w:r w:rsidRPr="001401B5">
        <w:rPr>
          <w:sz w:val="28"/>
          <w:szCs w:val="28"/>
          <w:lang w:val="en-US"/>
        </w:rPr>
        <w:t>ill</w:t>
      </w:r>
      <w:r w:rsidRPr="005F32C9">
        <w:rPr>
          <w:sz w:val="28"/>
          <w:szCs w:val="28"/>
          <w:lang w:val="en-US"/>
        </w:rPr>
        <w:t xml:space="preserve">. </w:t>
      </w:r>
      <w:r w:rsidRPr="001401B5">
        <w:rPr>
          <w:sz w:val="28"/>
          <w:szCs w:val="28"/>
          <w:lang w:val="en-US"/>
        </w:rPr>
        <w:t>She</w:t>
      </w:r>
      <w:r w:rsidRPr="005F32C9">
        <w:rPr>
          <w:sz w:val="28"/>
          <w:szCs w:val="28"/>
          <w:lang w:val="en-US"/>
        </w:rPr>
        <w:t xml:space="preserve"> … </w:t>
      </w:r>
      <w:r w:rsidRPr="001401B5">
        <w:rPr>
          <w:sz w:val="28"/>
          <w:szCs w:val="28"/>
          <w:lang w:val="en-US"/>
        </w:rPr>
        <w:t>stay</w:t>
      </w:r>
      <w:r w:rsidRPr="005F32C9">
        <w:rPr>
          <w:sz w:val="28"/>
          <w:szCs w:val="28"/>
          <w:lang w:val="en-US"/>
        </w:rPr>
        <w:t xml:space="preserve"> </w:t>
      </w:r>
      <w:r w:rsidRPr="001401B5">
        <w:rPr>
          <w:sz w:val="28"/>
          <w:szCs w:val="28"/>
          <w:lang w:val="en-US"/>
        </w:rPr>
        <w:t>in</w:t>
      </w:r>
      <w:r w:rsidRPr="005F32C9">
        <w:rPr>
          <w:sz w:val="28"/>
          <w:szCs w:val="28"/>
          <w:lang w:val="en-US"/>
        </w:rPr>
        <w:t xml:space="preserve"> </w:t>
      </w:r>
      <w:r w:rsidRPr="001401B5">
        <w:rPr>
          <w:sz w:val="28"/>
          <w:szCs w:val="28"/>
          <w:lang w:val="en-US"/>
        </w:rPr>
        <w:t>bed</w:t>
      </w:r>
      <w:r w:rsidRPr="005F32C9">
        <w:rPr>
          <w:sz w:val="28"/>
          <w:szCs w:val="28"/>
          <w:lang w:val="en-US"/>
        </w:rPr>
        <w:t xml:space="preserve">. 2. </w:t>
      </w:r>
      <w:r w:rsidRPr="001401B5">
        <w:rPr>
          <w:sz w:val="28"/>
          <w:szCs w:val="28"/>
          <w:lang w:val="en-US"/>
        </w:rPr>
        <w:t xml:space="preserve">Drivers … stop when they see the red light. 3. Betty </w:t>
      </w:r>
      <w:proofErr w:type="gramStart"/>
      <w:r w:rsidRPr="001401B5">
        <w:rPr>
          <w:sz w:val="28"/>
          <w:szCs w:val="28"/>
          <w:lang w:val="en-US"/>
        </w:rPr>
        <w:t>asked:</w:t>
      </w:r>
      <w:proofErr w:type="gramEnd"/>
      <w:r w:rsidRPr="001401B5">
        <w:rPr>
          <w:sz w:val="28"/>
          <w:szCs w:val="28"/>
          <w:lang w:val="en-US"/>
        </w:rPr>
        <w:t xml:space="preserve"> “…   I open the window?” 4. Mary is free tonight. She … go to the disco. 5. You … read the text again. 6. Who … translate this sentence? 7. You … go to Moscow by train or by plane. 8. Don’t wait for him. He … be late. 9. My mother is out. I</w:t>
      </w:r>
      <w:r w:rsidRPr="005B2203">
        <w:rPr>
          <w:sz w:val="28"/>
          <w:szCs w:val="28"/>
          <w:lang w:val="en-US"/>
        </w:rPr>
        <w:t xml:space="preserve"> … </w:t>
      </w:r>
      <w:r w:rsidRPr="001401B5">
        <w:rPr>
          <w:sz w:val="28"/>
          <w:szCs w:val="28"/>
          <w:lang w:val="en-US"/>
        </w:rPr>
        <w:t>to</w:t>
      </w:r>
      <w:r w:rsidRPr="005B2203">
        <w:rPr>
          <w:sz w:val="28"/>
          <w:szCs w:val="28"/>
          <w:lang w:val="en-US"/>
        </w:rPr>
        <w:t xml:space="preserve"> </w:t>
      </w:r>
      <w:r w:rsidRPr="001401B5">
        <w:rPr>
          <w:sz w:val="28"/>
          <w:szCs w:val="28"/>
          <w:lang w:val="en-US"/>
        </w:rPr>
        <w:t>stay</w:t>
      </w:r>
      <w:r w:rsidRPr="005B2203">
        <w:rPr>
          <w:sz w:val="28"/>
          <w:szCs w:val="28"/>
          <w:lang w:val="en-US"/>
        </w:rPr>
        <w:t xml:space="preserve"> </w:t>
      </w:r>
      <w:r w:rsidRPr="001401B5">
        <w:rPr>
          <w:sz w:val="28"/>
          <w:szCs w:val="28"/>
          <w:lang w:val="en-US"/>
        </w:rPr>
        <w:t>at</w:t>
      </w:r>
      <w:r w:rsidRPr="005B2203">
        <w:rPr>
          <w:sz w:val="28"/>
          <w:szCs w:val="28"/>
          <w:lang w:val="en-US"/>
        </w:rPr>
        <w:t xml:space="preserve"> </w:t>
      </w:r>
      <w:r w:rsidRPr="001401B5">
        <w:rPr>
          <w:sz w:val="28"/>
          <w:szCs w:val="28"/>
          <w:lang w:val="en-US"/>
        </w:rPr>
        <w:t>home</w:t>
      </w:r>
      <w:r w:rsidRPr="005B2203">
        <w:rPr>
          <w:sz w:val="28"/>
          <w:szCs w:val="28"/>
          <w:lang w:val="en-US"/>
        </w:rPr>
        <w:t xml:space="preserve"> </w:t>
      </w:r>
      <w:r w:rsidRPr="001401B5">
        <w:rPr>
          <w:sz w:val="28"/>
          <w:szCs w:val="28"/>
          <w:lang w:val="en-US"/>
        </w:rPr>
        <w:t>with</w:t>
      </w:r>
      <w:r w:rsidRPr="005B2203">
        <w:rPr>
          <w:sz w:val="28"/>
          <w:szCs w:val="28"/>
          <w:lang w:val="en-US"/>
        </w:rPr>
        <w:t xml:space="preserve"> </w:t>
      </w:r>
      <w:r w:rsidRPr="001401B5">
        <w:rPr>
          <w:sz w:val="28"/>
          <w:szCs w:val="28"/>
          <w:lang w:val="en-US"/>
        </w:rPr>
        <w:t>my</w:t>
      </w:r>
      <w:r w:rsidRPr="005B2203">
        <w:rPr>
          <w:sz w:val="28"/>
          <w:szCs w:val="28"/>
          <w:lang w:val="en-US"/>
        </w:rPr>
        <w:t xml:space="preserve"> </w:t>
      </w:r>
      <w:r w:rsidRPr="001401B5">
        <w:rPr>
          <w:sz w:val="28"/>
          <w:szCs w:val="28"/>
          <w:lang w:val="en-US"/>
        </w:rPr>
        <w:t>little</w:t>
      </w:r>
      <w:r w:rsidRPr="005B2203">
        <w:rPr>
          <w:sz w:val="28"/>
          <w:szCs w:val="28"/>
          <w:lang w:val="en-US"/>
        </w:rPr>
        <w:t xml:space="preserve"> </w:t>
      </w:r>
      <w:r w:rsidRPr="001401B5">
        <w:rPr>
          <w:sz w:val="28"/>
          <w:szCs w:val="28"/>
          <w:lang w:val="en-US"/>
        </w:rPr>
        <w:t>brother</w:t>
      </w:r>
      <w:r w:rsidRPr="005B2203">
        <w:rPr>
          <w:sz w:val="28"/>
          <w:szCs w:val="28"/>
          <w:lang w:val="en-US"/>
        </w:rPr>
        <w:t>.</w:t>
      </w:r>
      <w:r w:rsidR="00380F0E" w:rsidRPr="005B2203">
        <w:rPr>
          <w:sz w:val="28"/>
          <w:szCs w:val="28"/>
          <w:lang w:val="en-US"/>
        </w:rPr>
        <w:t xml:space="preserve"> 10.</w:t>
      </w:r>
      <w:r w:rsidR="001401B5" w:rsidRPr="005B2203">
        <w:rPr>
          <w:sz w:val="28"/>
          <w:szCs w:val="28"/>
          <w:lang w:val="en-US"/>
        </w:rPr>
        <w:t xml:space="preserve"> He … to see us tomorrow.</w:t>
      </w:r>
    </w:p>
    <w:p w:rsidR="00902AB0" w:rsidRPr="005B2203" w:rsidRDefault="00902AB0" w:rsidP="0007027D">
      <w:pPr>
        <w:shd w:val="clear" w:color="auto" w:fill="FFFFFF"/>
        <w:ind w:right="58"/>
        <w:jc w:val="both"/>
        <w:rPr>
          <w:b/>
          <w:color w:val="000000"/>
          <w:sz w:val="28"/>
          <w:szCs w:val="28"/>
          <w:lang w:val="en-US"/>
        </w:rPr>
      </w:pPr>
    </w:p>
    <w:p w:rsidR="00902AB0" w:rsidRPr="0007027D" w:rsidRDefault="00902AB0" w:rsidP="0007027D">
      <w:pPr>
        <w:shd w:val="clear" w:color="auto" w:fill="FFFFFF"/>
        <w:ind w:right="58"/>
        <w:jc w:val="both"/>
        <w:rPr>
          <w:b/>
          <w:color w:val="000000"/>
          <w:sz w:val="28"/>
          <w:szCs w:val="28"/>
        </w:rPr>
      </w:pPr>
      <w:r w:rsidRPr="0007027D">
        <w:rPr>
          <w:b/>
          <w:color w:val="000000"/>
          <w:sz w:val="28"/>
          <w:szCs w:val="28"/>
        </w:rPr>
        <w:lastRenderedPageBreak/>
        <w:t>7. Напишите предложения в вопросительной, а затем в отрицательной форме и переведите их на русский язык:</w:t>
      </w:r>
    </w:p>
    <w:p w:rsidR="00902AB0" w:rsidRPr="0007027D" w:rsidRDefault="00902AB0" w:rsidP="0007027D">
      <w:pPr>
        <w:shd w:val="clear" w:color="auto" w:fill="FFFFFF"/>
        <w:ind w:right="58"/>
        <w:jc w:val="both"/>
        <w:rPr>
          <w:b/>
          <w:color w:val="000000"/>
          <w:sz w:val="28"/>
          <w:szCs w:val="28"/>
        </w:rPr>
      </w:pPr>
    </w:p>
    <w:p w:rsidR="00902AB0" w:rsidRPr="0007027D" w:rsidRDefault="00902AB0" w:rsidP="0007027D">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The</w:t>
      </w:r>
      <w:r w:rsidRPr="005B2203">
        <w:rPr>
          <w:color w:val="000000"/>
          <w:sz w:val="28"/>
          <w:szCs w:val="28"/>
          <w:lang w:val="en-US"/>
        </w:rPr>
        <w:t xml:space="preserve"> </w:t>
      </w:r>
      <w:r w:rsidRPr="0007027D">
        <w:rPr>
          <w:color w:val="000000"/>
          <w:sz w:val="28"/>
          <w:szCs w:val="28"/>
          <w:lang w:val="en-US"/>
        </w:rPr>
        <w:t>students</w:t>
      </w:r>
      <w:r w:rsidRPr="005B2203">
        <w:rPr>
          <w:color w:val="000000"/>
          <w:sz w:val="28"/>
          <w:szCs w:val="28"/>
          <w:lang w:val="en-US"/>
        </w:rPr>
        <w:t xml:space="preserve"> </w:t>
      </w:r>
      <w:r w:rsidRPr="0007027D">
        <w:rPr>
          <w:color w:val="000000"/>
          <w:sz w:val="28"/>
          <w:szCs w:val="28"/>
          <w:lang w:val="en-US"/>
        </w:rPr>
        <w:t>were</w:t>
      </w:r>
      <w:r w:rsidRPr="005B2203">
        <w:rPr>
          <w:color w:val="000000"/>
          <w:sz w:val="28"/>
          <w:szCs w:val="28"/>
          <w:lang w:val="en-US"/>
        </w:rPr>
        <w:t xml:space="preserve"> </w:t>
      </w:r>
      <w:r w:rsidRPr="0007027D">
        <w:rPr>
          <w:color w:val="000000"/>
          <w:sz w:val="28"/>
          <w:szCs w:val="28"/>
          <w:lang w:val="en-US"/>
        </w:rPr>
        <w:t>in</w:t>
      </w:r>
      <w:r w:rsidRPr="005B2203">
        <w:rPr>
          <w:color w:val="000000"/>
          <w:sz w:val="28"/>
          <w:szCs w:val="28"/>
          <w:lang w:val="en-US"/>
        </w:rPr>
        <w:t xml:space="preserve"> </w:t>
      </w:r>
      <w:r w:rsidRPr="0007027D">
        <w:rPr>
          <w:color w:val="000000"/>
          <w:sz w:val="28"/>
          <w:szCs w:val="28"/>
          <w:lang w:val="en-US"/>
        </w:rPr>
        <w:t>the Russian Museum.</w:t>
      </w:r>
    </w:p>
    <w:p w:rsidR="00902AB0" w:rsidRPr="0007027D" w:rsidRDefault="00902AB0" w:rsidP="0007027D">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am still working at my report.</w:t>
      </w:r>
    </w:p>
    <w:p w:rsidR="00902AB0" w:rsidRPr="0007027D" w:rsidRDefault="00902AB0" w:rsidP="0007027D">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known him for three years.</w:t>
      </w:r>
    </w:p>
    <w:p w:rsidR="00902AB0" w:rsidRPr="0007027D" w:rsidRDefault="00902AB0" w:rsidP="0007027D">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Last summer we lived in the country.</w:t>
      </w:r>
    </w:p>
    <w:p w:rsidR="00902AB0" w:rsidRPr="0007027D" w:rsidRDefault="00902AB0" w:rsidP="0007027D">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writes letters every day.</w:t>
      </w:r>
    </w:p>
    <w:p w:rsidR="00902AB0" w:rsidRPr="0007027D" w:rsidRDefault="00902AB0" w:rsidP="0007027D">
      <w:pPr>
        <w:shd w:val="clear" w:color="auto" w:fill="FFFFFF"/>
        <w:ind w:right="58"/>
        <w:jc w:val="both"/>
        <w:rPr>
          <w:color w:val="000000"/>
          <w:sz w:val="28"/>
          <w:szCs w:val="28"/>
          <w:lang w:val="en-US"/>
        </w:rPr>
      </w:pPr>
    </w:p>
    <w:p w:rsidR="00902AB0" w:rsidRPr="0007027D" w:rsidRDefault="00902AB0" w:rsidP="004375FA">
      <w:pPr>
        <w:widowControl w:val="0"/>
        <w:shd w:val="clear" w:color="auto" w:fill="FFFFFF"/>
        <w:autoSpaceDE w:val="0"/>
        <w:ind w:right="58"/>
        <w:jc w:val="both"/>
        <w:rPr>
          <w:b/>
          <w:color w:val="000000"/>
          <w:sz w:val="28"/>
          <w:szCs w:val="28"/>
        </w:rPr>
      </w:pPr>
      <w:r w:rsidRPr="0007027D">
        <w:rPr>
          <w:b/>
          <w:color w:val="000000"/>
          <w:sz w:val="28"/>
          <w:szCs w:val="28"/>
        </w:rPr>
        <w:t>8.</w:t>
      </w:r>
      <w:r w:rsidR="004375FA">
        <w:rPr>
          <w:b/>
          <w:color w:val="000000"/>
          <w:sz w:val="28"/>
          <w:szCs w:val="28"/>
        </w:rPr>
        <w:t xml:space="preserve"> </w:t>
      </w:r>
      <w:r w:rsidRPr="0007027D">
        <w:rPr>
          <w:b/>
          <w:color w:val="000000"/>
          <w:sz w:val="28"/>
          <w:szCs w:val="28"/>
        </w:rPr>
        <w:t>Раскройте скобки, употребляя глаголы в требующемся времени.</w:t>
      </w:r>
    </w:p>
    <w:p w:rsidR="00902AB0" w:rsidRPr="0007027D" w:rsidRDefault="00902AB0" w:rsidP="0007027D">
      <w:pPr>
        <w:widowControl w:val="0"/>
        <w:shd w:val="clear" w:color="auto" w:fill="FFFFFF"/>
        <w:autoSpaceDE w:val="0"/>
        <w:ind w:left="79" w:right="58"/>
        <w:jc w:val="both"/>
        <w:rPr>
          <w:b/>
          <w:color w:val="000000"/>
          <w:sz w:val="28"/>
          <w:szCs w:val="28"/>
        </w:rPr>
      </w:pPr>
    </w:p>
    <w:p w:rsidR="00902AB0" w:rsidRPr="0007027D" w:rsidRDefault="00902AB0" w:rsidP="004375FA">
      <w:pPr>
        <w:shd w:val="clear" w:color="auto" w:fill="FFFFFF"/>
        <w:ind w:right="58"/>
        <w:jc w:val="both"/>
        <w:rPr>
          <w:color w:val="000000"/>
          <w:sz w:val="28"/>
          <w:szCs w:val="28"/>
          <w:lang w:val="en-US"/>
        </w:rPr>
      </w:pPr>
      <w:r w:rsidRPr="0007027D">
        <w:rPr>
          <w:color w:val="000000"/>
          <w:sz w:val="28"/>
          <w:szCs w:val="28"/>
          <w:lang w:val="en-US"/>
        </w:rPr>
        <w:t>1. When mo</w:t>
      </w:r>
      <w:r w:rsidR="004375FA">
        <w:rPr>
          <w:color w:val="000000"/>
          <w:sz w:val="28"/>
          <w:szCs w:val="28"/>
          <w:lang w:val="en-US"/>
        </w:rPr>
        <w:t>rning came, the storm already (</w:t>
      </w:r>
      <w:r w:rsidRPr="0007027D">
        <w:rPr>
          <w:color w:val="000000"/>
          <w:sz w:val="28"/>
          <w:szCs w:val="28"/>
          <w:lang w:val="en-US"/>
        </w:rPr>
        <w:t>to</w:t>
      </w:r>
      <w:r w:rsidR="004375FA">
        <w:rPr>
          <w:color w:val="000000"/>
          <w:sz w:val="28"/>
          <w:szCs w:val="28"/>
          <w:lang w:val="en-US"/>
        </w:rPr>
        <w:t xml:space="preserve"> stop), but the snow still (</w:t>
      </w:r>
      <w:r w:rsidRPr="0007027D">
        <w:rPr>
          <w:color w:val="000000"/>
          <w:sz w:val="28"/>
          <w:szCs w:val="28"/>
          <w:lang w:val="en-US"/>
        </w:rPr>
        <w:t xml:space="preserve">to fall). 2. </w:t>
      </w:r>
      <w:r w:rsidR="004375FA">
        <w:rPr>
          <w:color w:val="000000"/>
          <w:sz w:val="28"/>
          <w:szCs w:val="28"/>
          <w:lang w:val="en-US"/>
        </w:rPr>
        <w:t>Yesterday by eight o’clock he (to finish) all his homework. 3. When I (to come</w:t>
      </w:r>
      <w:r w:rsidRPr="0007027D">
        <w:rPr>
          <w:color w:val="000000"/>
          <w:sz w:val="28"/>
          <w:szCs w:val="28"/>
          <w:lang w:val="en-US"/>
        </w:rPr>
        <w:t>) to his place at nine,</w:t>
      </w:r>
      <w:r w:rsidR="004375FA">
        <w:rPr>
          <w:color w:val="000000"/>
          <w:sz w:val="28"/>
          <w:szCs w:val="28"/>
          <w:lang w:val="en-US"/>
        </w:rPr>
        <w:t xml:space="preserve"> he (to read). 4. I (to wait</w:t>
      </w:r>
      <w:r w:rsidRPr="0007027D">
        <w:rPr>
          <w:color w:val="000000"/>
          <w:sz w:val="28"/>
          <w:szCs w:val="28"/>
          <w:lang w:val="en-US"/>
        </w:rPr>
        <w:t>) for permission to go abroad f</w:t>
      </w:r>
      <w:r w:rsidR="004375FA">
        <w:rPr>
          <w:color w:val="000000"/>
          <w:sz w:val="28"/>
          <w:szCs w:val="28"/>
          <w:lang w:val="en-US"/>
        </w:rPr>
        <w:t>or already three weeks, but I (</w:t>
      </w:r>
      <w:r w:rsidRPr="0007027D">
        <w:rPr>
          <w:color w:val="000000"/>
          <w:sz w:val="28"/>
          <w:szCs w:val="28"/>
          <w:lang w:val="en-US"/>
        </w:rPr>
        <w:t>not to receive</w:t>
      </w:r>
      <w:r w:rsidR="004375FA">
        <w:rPr>
          <w:color w:val="000000"/>
          <w:sz w:val="28"/>
          <w:szCs w:val="28"/>
          <w:lang w:val="en-US"/>
        </w:rPr>
        <w:t>) the visa yet. 5. Everybody (to be</w:t>
      </w:r>
      <w:r w:rsidRPr="0007027D">
        <w:rPr>
          <w:color w:val="000000"/>
          <w:sz w:val="28"/>
          <w:szCs w:val="28"/>
          <w:lang w:val="en-US"/>
        </w:rPr>
        <w:t>) at the doo</w:t>
      </w:r>
      <w:r w:rsidR="004375FA">
        <w:rPr>
          <w:color w:val="000000"/>
          <w:sz w:val="28"/>
          <w:szCs w:val="28"/>
          <w:lang w:val="en-US"/>
        </w:rPr>
        <w:t>r of the museum, but my friend (</w:t>
      </w:r>
      <w:r w:rsidRPr="0007027D">
        <w:rPr>
          <w:color w:val="000000"/>
          <w:sz w:val="28"/>
          <w:szCs w:val="28"/>
          <w:lang w:val="en-US"/>
        </w:rPr>
        <w:t>not yet to come).</w:t>
      </w:r>
    </w:p>
    <w:p w:rsidR="00902AB0" w:rsidRPr="0007027D" w:rsidRDefault="00902AB0" w:rsidP="0007027D">
      <w:pPr>
        <w:shd w:val="clear" w:color="auto" w:fill="FFFFFF"/>
        <w:ind w:right="58"/>
        <w:jc w:val="both"/>
        <w:rPr>
          <w:color w:val="000000"/>
          <w:sz w:val="28"/>
          <w:szCs w:val="28"/>
          <w:lang w:val="en-US"/>
        </w:rPr>
      </w:pPr>
    </w:p>
    <w:p w:rsidR="00902AB0" w:rsidRPr="0007027D" w:rsidRDefault="004375FA" w:rsidP="004375FA">
      <w:pPr>
        <w:widowControl w:val="0"/>
        <w:shd w:val="clear" w:color="auto" w:fill="FFFFFF"/>
        <w:suppressAutoHyphens/>
        <w:autoSpaceDE w:val="0"/>
        <w:ind w:right="58"/>
        <w:jc w:val="both"/>
        <w:rPr>
          <w:b/>
          <w:color w:val="000000"/>
          <w:sz w:val="28"/>
          <w:szCs w:val="28"/>
        </w:rPr>
      </w:pPr>
      <w:r>
        <w:rPr>
          <w:b/>
          <w:color w:val="000000"/>
          <w:sz w:val="28"/>
          <w:szCs w:val="28"/>
        </w:rPr>
        <w:t xml:space="preserve">9. </w:t>
      </w:r>
      <w:r w:rsidR="00902AB0" w:rsidRPr="0007027D">
        <w:rPr>
          <w:b/>
          <w:color w:val="000000"/>
          <w:sz w:val="28"/>
          <w:szCs w:val="28"/>
        </w:rPr>
        <w:t xml:space="preserve">Заполните </w:t>
      </w:r>
      <w:proofErr w:type="gramStart"/>
      <w:r w:rsidR="00902AB0" w:rsidRPr="0007027D">
        <w:rPr>
          <w:b/>
          <w:color w:val="000000"/>
          <w:sz w:val="28"/>
          <w:szCs w:val="28"/>
        </w:rPr>
        <w:t>пропуски  соответствующими</w:t>
      </w:r>
      <w:proofErr w:type="gramEnd"/>
      <w:r w:rsidR="00902AB0" w:rsidRPr="0007027D">
        <w:rPr>
          <w:b/>
          <w:color w:val="000000"/>
          <w:sz w:val="28"/>
          <w:szCs w:val="28"/>
        </w:rPr>
        <w:t xml:space="preserve"> предлогами по смыслу, где это необходимо.</w:t>
      </w:r>
    </w:p>
    <w:p w:rsidR="00902AB0" w:rsidRPr="0007027D" w:rsidRDefault="00902AB0" w:rsidP="004375FA">
      <w:pPr>
        <w:widowControl w:val="0"/>
        <w:shd w:val="clear" w:color="auto" w:fill="FFFFFF"/>
        <w:suppressAutoHyphens/>
        <w:autoSpaceDE w:val="0"/>
        <w:ind w:right="58"/>
        <w:jc w:val="both"/>
        <w:rPr>
          <w:b/>
          <w:color w:val="000000"/>
          <w:sz w:val="28"/>
          <w:szCs w:val="28"/>
        </w:rPr>
      </w:pPr>
    </w:p>
    <w:p w:rsidR="00902AB0" w:rsidRPr="00932D02" w:rsidRDefault="00902AB0" w:rsidP="004375FA">
      <w:pPr>
        <w:shd w:val="clear" w:color="auto" w:fill="FFFFFF"/>
        <w:ind w:right="58"/>
        <w:jc w:val="both"/>
        <w:rPr>
          <w:color w:val="000000"/>
          <w:sz w:val="28"/>
          <w:szCs w:val="28"/>
          <w:lang w:val="en-US"/>
        </w:rPr>
      </w:pPr>
      <w:r w:rsidRPr="0007027D">
        <w:rPr>
          <w:color w:val="000000"/>
          <w:sz w:val="28"/>
          <w:szCs w:val="28"/>
          <w:lang w:val="en-US"/>
        </w:rPr>
        <w:t xml:space="preserve">1. I get up … seven o’clock or … a quarter past seven. 2. … Sunday I usually get up … nine o’clock or half past nine. </w:t>
      </w:r>
      <w:proofErr w:type="gramStart"/>
      <w:r w:rsidRPr="0007027D">
        <w:rPr>
          <w:color w:val="000000"/>
          <w:sz w:val="28"/>
          <w:szCs w:val="28"/>
          <w:lang w:val="en-US"/>
        </w:rPr>
        <w:t>3. But last Sunday</w:t>
      </w:r>
      <w:proofErr w:type="gramEnd"/>
      <w:r w:rsidRPr="0007027D">
        <w:rPr>
          <w:color w:val="000000"/>
          <w:sz w:val="28"/>
          <w:szCs w:val="28"/>
          <w:lang w:val="en-US"/>
        </w:rPr>
        <w:t xml:space="preserve"> I slept very long and got up only … noon. 4. He was an excellent pupil, and the teacher never complained … him. 5. The school year begins … </w:t>
      </w:r>
      <w:proofErr w:type="gramStart"/>
      <w:r w:rsidRPr="0007027D">
        <w:rPr>
          <w:color w:val="000000"/>
          <w:sz w:val="28"/>
          <w:szCs w:val="28"/>
          <w:lang w:val="en-US"/>
        </w:rPr>
        <w:t>the first of September</w:t>
      </w:r>
      <w:proofErr w:type="gramEnd"/>
      <w:r w:rsidRPr="0007027D">
        <w:rPr>
          <w:color w:val="000000"/>
          <w:sz w:val="28"/>
          <w:szCs w:val="28"/>
          <w:lang w:val="en-US"/>
        </w:rPr>
        <w:t>. 6. I like to go to the park … autumn.</w:t>
      </w:r>
    </w:p>
    <w:p w:rsidR="00902AB0" w:rsidRPr="0007027D" w:rsidRDefault="00902AB0" w:rsidP="0007027D">
      <w:pPr>
        <w:shd w:val="clear" w:color="auto" w:fill="FFFFFF"/>
        <w:ind w:right="58"/>
        <w:jc w:val="both"/>
        <w:rPr>
          <w:b/>
          <w:color w:val="000000"/>
          <w:sz w:val="28"/>
          <w:szCs w:val="28"/>
          <w:lang w:val="en-US"/>
        </w:rPr>
      </w:pPr>
    </w:p>
    <w:p w:rsidR="004375FA" w:rsidRDefault="004375FA" w:rsidP="0007027D">
      <w:pPr>
        <w:shd w:val="clear" w:color="auto" w:fill="FFFFFF"/>
        <w:ind w:right="58"/>
        <w:jc w:val="both"/>
        <w:rPr>
          <w:b/>
          <w:color w:val="000000"/>
          <w:sz w:val="28"/>
          <w:szCs w:val="28"/>
        </w:rPr>
      </w:pPr>
    </w:p>
    <w:p w:rsidR="00902AB0" w:rsidRPr="0007027D" w:rsidRDefault="005F32C9" w:rsidP="0007027D">
      <w:pPr>
        <w:shd w:val="clear" w:color="auto" w:fill="FFFFFF"/>
        <w:ind w:right="58"/>
        <w:jc w:val="both"/>
        <w:rPr>
          <w:b/>
          <w:color w:val="000000"/>
          <w:sz w:val="28"/>
          <w:szCs w:val="28"/>
        </w:rPr>
      </w:pPr>
      <w:r>
        <w:rPr>
          <w:b/>
          <w:color w:val="000000"/>
          <w:sz w:val="28"/>
          <w:szCs w:val="28"/>
        </w:rPr>
        <w:t>10</w:t>
      </w:r>
      <w:r w:rsidR="00902AB0" w:rsidRPr="0007027D">
        <w:rPr>
          <w:b/>
          <w:color w:val="000000"/>
          <w:sz w:val="28"/>
          <w:szCs w:val="28"/>
        </w:rPr>
        <w:t>. Переведите предложения на английский язык, употребляя глаголы в нужном времени.</w:t>
      </w:r>
    </w:p>
    <w:p w:rsidR="00650E73" w:rsidRDefault="00902AB0" w:rsidP="0007027D">
      <w:pPr>
        <w:ind w:left="360" w:hanging="360"/>
        <w:rPr>
          <w:color w:val="000000"/>
          <w:sz w:val="28"/>
          <w:szCs w:val="28"/>
        </w:rPr>
      </w:pPr>
      <w:r w:rsidRPr="0007027D">
        <w:rPr>
          <w:color w:val="000000"/>
          <w:sz w:val="28"/>
          <w:szCs w:val="28"/>
        </w:rPr>
        <w:t xml:space="preserve">      </w:t>
      </w:r>
    </w:p>
    <w:p w:rsidR="00902AB0" w:rsidRPr="00650E73" w:rsidRDefault="00650E73" w:rsidP="00650E73">
      <w:pPr>
        <w:jc w:val="both"/>
        <w:rPr>
          <w:color w:val="000000"/>
          <w:sz w:val="28"/>
          <w:szCs w:val="28"/>
        </w:rPr>
      </w:pPr>
      <w:r>
        <w:rPr>
          <w:color w:val="000000"/>
          <w:sz w:val="28"/>
          <w:szCs w:val="28"/>
        </w:rPr>
        <w:t xml:space="preserve">1. </w:t>
      </w:r>
      <w:r w:rsidR="00902AB0" w:rsidRPr="0007027D">
        <w:rPr>
          <w:color w:val="000000"/>
          <w:sz w:val="28"/>
          <w:szCs w:val="28"/>
        </w:rPr>
        <w:t>Я сижу в парке на скамейке и кормлю п</w:t>
      </w:r>
      <w:r>
        <w:rPr>
          <w:color w:val="000000"/>
          <w:sz w:val="28"/>
          <w:szCs w:val="28"/>
        </w:rPr>
        <w:t xml:space="preserve">тиц. 2. Если её не будет завтра </w:t>
      </w:r>
      <w:r w:rsidR="00902AB0" w:rsidRPr="0007027D">
        <w:rPr>
          <w:color w:val="000000"/>
          <w:sz w:val="28"/>
          <w:szCs w:val="28"/>
        </w:rPr>
        <w:t>дома, оставьте ей записку. 3. Я уже сделал свои уроки. 4. Они играют в волейбол с трёх часов. 5. Мы знаем друг друга уже четыре года. 6. Мы очень рады вас видеть. Мы вас ждали целый месяц.</w:t>
      </w:r>
    </w:p>
    <w:p w:rsidR="001401B5" w:rsidRPr="005B2203" w:rsidRDefault="001401B5" w:rsidP="0007027D">
      <w:pPr>
        <w:jc w:val="center"/>
        <w:rPr>
          <w:b/>
          <w:sz w:val="28"/>
          <w:szCs w:val="28"/>
        </w:rPr>
      </w:pPr>
    </w:p>
    <w:p w:rsidR="001401B5" w:rsidRPr="005B2203" w:rsidRDefault="001401B5" w:rsidP="0007027D">
      <w:pPr>
        <w:jc w:val="center"/>
        <w:rPr>
          <w:b/>
          <w:sz w:val="28"/>
          <w:szCs w:val="28"/>
        </w:rPr>
      </w:pPr>
    </w:p>
    <w:p w:rsidR="001401B5" w:rsidRPr="005B2203" w:rsidRDefault="001401B5" w:rsidP="0007027D">
      <w:pPr>
        <w:jc w:val="center"/>
        <w:rPr>
          <w:b/>
          <w:sz w:val="28"/>
          <w:szCs w:val="28"/>
        </w:rPr>
      </w:pPr>
    </w:p>
    <w:p w:rsidR="001401B5" w:rsidRDefault="001401B5"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Pr="005B2203" w:rsidRDefault="005F32C9" w:rsidP="0007027D">
      <w:pPr>
        <w:jc w:val="center"/>
        <w:rPr>
          <w:b/>
          <w:sz w:val="28"/>
          <w:szCs w:val="28"/>
        </w:rPr>
      </w:pPr>
    </w:p>
    <w:p w:rsidR="001401B5" w:rsidRPr="005B2203" w:rsidRDefault="001401B5" w:rsidP="001401B5">
      <w:pPr>
        <w:rPr>
          <w:b/>
          <w:sz w:val="28"/>
          <w:szCs w:val="28"/>
        </w:rPr>
      </w:pPr>
    </w:p>
    <w:p w:rsidR="00902AB0" w:rsidRPr="0007027D" w:rsidRDefault="00902AB0" w:rsidP="0007027D">
      <w:pPr>
        <w:jc w:val="center"/>
        <w:rPr>
          <w:b/>
          <w:sz w:val="28"/>
          <w:szCs w:val="28"/>
        </w:rPr>
      </w:pPr>
      <w:r w:rsidRPr="0007027D">
        <w:rPr>
          <w:b/>
          <w:sz w:val="28"/>
          <w:szCs w:val="28"/>
        </w:rPr>
        <w:lastRenderedPageBreak/>
        <w:t>Вариант 2</w:t>
      </w:r>
    </w:p>
    <w:p w:rsidR="00902AB0" w:rsidRPr="0007027D" w:rsidRDefault="00902AB0" w:rsidP="0007027D">
      <w:pPr>
        <w:jc w:val="center"/>
        <w:rPr>
          <w:b/>
          <w:sz w:val="28"/>
          <w:szCs w:val="28"/>
        </w:rPr>
      </w:pPr>
    </w:p>
    <w:p w:rsidR="00902AB0" w:rsidRPr="0007027D" w:rsidRDefault="00902AB0" w:rsidP="004375FA">
      <w:pPr>
        <w:shd w:val="clear" w:color="auto" w:fill="FFFFFF"/>
        <w:rPr>
          <w:color w:val="000000"/>
          <w:sz w:val="28"/>
          <w:szCs w:val="28"/>
        </w:rPr>
      </w:pPr>
      <w:r w:rsidRPr="0007027D">
        <w:rPr>
          <w:b/>
          <w:color w:val="000000"/>
          <w:sz w:val="28"/>
          <w:szCs w:val="28"/>
        </w:rPr>
        <w:t xml:space="preserve">1. Прочитайте текст и ответьте </w:t>
      </w:r>
      <w:proofErr w:type="gramStart"/>
      <w:r w:rsidRPr="0007027D">
        <w:rPr>
          <w:b/>
          <w:color w:val="000000"/>
          <w:sz w:val="28"/>
          <w:szCs w:val="28"/>
        </w:rPr>
        <w:t>на  следующие</w:t>
      </w:r>
      <w:proofErr w:type="gramEnd"/>
      <w:r w:rsidRPr="0007027D">
        <w:rPr>
          <w:b/>
          <w:color w:val="000000"/>
          <w:sz w:val="28"/>
          <w:szCs w:val="28"/>
        </w:rPr>
        <w:t xml:space="preserve"> вопросы</w:t>
      </w:r>
      <w:r w:rsidRPr="0007027D">
        <w:rPr>
          <w:color w:val="000000"/>
          <w:sz w:val="28"/>
          <w:szCs w:val="28"/>
        </w:rPr>
        <w:t>:</w:t>
      </w:r>
    </w:p>
    <w:p w:rsidR="00902AB0" w:rsidRPr="0007027D" w:rsidRDefault="00902AB0" w:rsidP="0007027D">
      <w:pPr>
        <w:shd w:val="clear" w:color="auto" w:fill="FFFFFF"/>
        <w:ind w:left="79"/>
        <w:rPr>
          <w:color w:val="000000"/>
          <w:sz w:val="28"/>
          <w:szCs w:val="28"/>
        </w:rPr>
      </w:pPr>
    </w:p>
    <w:p w:rsidR="00902AB0" w:rsidRPr="0007027D" w:rsidRDefault="00902AB0" w:rsidP="004375FA">
      <w:pPr>
        <w:shd w:val="clear" w:color="auto" w:fill="FFFFFF"/>
        <w:rPr>
          <w:color w:val="000000"/>
          <w:sz w:val="28"/>
          <w:szCs w:val="28"/>
          <w:lang w:val="en-US"/>
        </w:rPr>
      </w:pPr>
      <w:r w:rsidRPr="0007027D">
        <w:rPr>
          <w:color w:val="000000"/>
          <w:sz w:val="28"/>
          <w:szCs w:val="28"/>
        </w:rPr>
        <w:t xml:space="preserve">     </w:t>
      </w:r>
      <w:r w:rsidRPr="0007027D">
        <w:rPr>
          <w:color w:val="000000"/>
          <w:sz w:val="28"/>
          <w:szCs w:val="28"/>
          <w:lang w:val="en-US"/>
        </w:rPr>
        <w:t xml:space="preserve">1.   Why </w:t>
      </w:r>
      <w:proofErr w:type="gramStart"/>
      <w:r w:rsidRPr="0007027D">
        <w:rPr>
          <w:color w:val="000000"/>
          <w:sz w:val="28"/>
          <w:szCs w:val="28"/>
          <w:lang w:val="en-US"/>
        </w:rPr>
        <w:t>don’t  many</w:t>
      </w:r>
      <w:proofErr w:type="gramEnd"/>
      <w:r w:rsidRPr="0007027D">
        <w:rPr>
          <w:color w:val="000000"/>
          <w:sz w:val="28"/>
          <w:szCs w:val="28"/>
          <w:lang w:val="en-US"/>
        </w:rPr>
        <w:t xml:space="preserve"> foreign people go to </w:t>
      </w:r>
      <w:proofErr w:type="spellStart"/>
      <w:r w:rsidRPr="0007027D">
        <w:rPr>
          <w:color w:val="000000"/>
          <w:sz w:val="28"/>
          <w:szCs w:val="28"/>
          <w:lang w:val="en-US"/>
        </w:rPr>
        <w:t>Nowy</w:t>
      </w:r>
      <w:proofErr w:type="spellEnd"/>
      <w:r w:rsidRPr="0007027D">
        <w:rPr>
          <w:color w:val="000000"/>
          <w:sz w:val="28"/>
          <w:szCs w:val="28"/>
          <w:lang w:val="en-US"/>
        </w:rPr>
        <w:t xml:space="preserve"> </w:t>
      </w:r>
      <w:proofErr w:type="spellStart"/>
      <w:r w:rsidRPr="0007027D">
        <w:rPr>
          <w:color w:val="000000"/>
          <w:sz w:val="28"/>
          <w:szCs w:val="28"/>
          <w:lang w:val="en-US"/>
        </w:rPr>
        <w:t>Swiat</w:t>
      </w:r>
      <w:proofErr w:type="spellEnd"/>
      <w:r w:rsidRPr="0007027D">
        <w:rPr>
          <w:color w:val="000000"/>
          <w:sz w:val="28"/>
          <w:szCs w:val="28"/>
          <w:lang w:val="en-US"/>
        </w:rPr>
        <w:t>?</w:t>
      </w:r>
    </w:p>
    <w:p w:rsidR="00902AB0" w:rsidRPr="0007027D" w:rsidRDefault="00902AB0" w:rsidP="004375FA">
      <w:pPr>
        <w:shd w:val="clear" w:color="auto" w:fill="FFFFFF"/>
        <w:rPr>
          <w:color w:val="000000"/>
          <w:sz w:val="28"/>
          <w:szCs w:val="28"/>
          <w:lang w:val="en-US"/>
        </w:rPr>
      </w:pPr>
      <w:r w:rsidRPr="0007027D">
        <w:rPr>
          <w:color w:val="000000"/>
          <w:sz w:val="28"/>
          <w:szCs w:val="28"/>
          <w:lang w:val="en-US"/>
        </w:rPr>
        <w:t xml:space="preserve">     </w:t>
      </w:r>
      <w:proofErr w:type="gramStart"/>
      <w:r w:rsidRPr="0007027D">
        <w:rPr>
          <w:color w:val="000000"/>
          <w:sz w:val="28"/>
          <w:szCs w:val="28"/>
          <w:lang w:val="en-US"/>
        </w:rPr>
        <w:t>2.   Why are the things produced by Polish manufacturers so good</w:t>
      </w:r>
      <w:proofErr w:type="gramEnd"/>
      <w:r w:rsidRPr="0007027D">
        <w:rPr>
          <w:color w:val="000000"/>
          <w:sz w:val="28"/>
          <w:szCs w:val="28"/>
          <w:lang w:val="en-US"/>
        </w:rPr>
        <w:t>?</w:t>
      </w:r>
    </w:p>
    <w:p w:rsidR="00902AB0" w:rsidRPr="0007027D" w:rsidRDefault="00902AB0" w:rsidP="004375FA">
      <w:pPr>
        <w:shd w:val="clear" w:color="auto" w:fill="FFFFFF"/>
        <w:rPr>
          <w:color w:val="000000"/>
          <w:sz w:val="28"/>
          <w:szCs w:val="28"/>
          <w:lang w:val="en-US"/>
        </w:rPr>
      </w:pPr>
      <w:r w:rsidRPr="0007027D">
        <w:rPr>
          <w:color w:val="000000"/>
          <w:sz w:val="28"/>
          <w:szCs w:val="28"/>
          <w:lang w:val="en-US"/>
        </w:rPr>
        <w:t xml:space="preserve">     3.   What can you buy here? What </w:t>
      </w:r>
      <w:proofErr w:type="gramStart"/>
      <w:r w:rsidRPr="0007027D">
        <w:rPr>
          <w:color w:val="000000"/>
          <w:sz w:val="28"/>
          <w:szCs w:val="28"/>
          <w:lang w:val="en-US"/>
        </w:rPr>
        <w:t>can’t</w:t>
      </w:r>
      <w:proofErr w:type="gramEnd"/>
      <w:r w:rsidRPr="0007027D">
        <w:rPr>
          <w:color w:val="000000"/>
          <w:sz w:val="28"/>
          <w:szCs w:val="28"/>
          <w:lang w:val="en-US"/>
        </w:rPr>
        <w:t xml:space="preserve"> you buy?</w:t>
      </w:r>
    </w:p>
    <w:p w:rsidR="00902AB0" w:rsidRPr="0007027D" w:rsidRDefault="00902AB0" w:rsidP="004375FA">
      <w:pPr>
        <w:shd w:val="clear" w:color="auto" w:fill="FFFFFF"/>
        <w:rPr>
          <w:color w:val="000000"/>
          <w:sz w:val="28"/>
          <w:szCs w:val="28"/>
          <w:lang w:val="en-US"/>
        </w:rPr>
      </w:pPr>
      <w:r w:rsidRPr="0007027D">
        <w:rPr>
          <w:color w:val="000000"/>
          <w:sz w:val="28"/>
          <w:szCs w:val="28"/>
          <w:lang w:val="en-US"/>
        </w:rPr>
        <w:t xml:space="preserve">     4.   What is expensive? What </w:t>
      </w:r>
      <w:proofErr w:type="gramStart"/>
      <w:r w:rsidRPr="0007027D">
        <w:rPr>
          <w:color w:val="000000"/>
          <w:sz w:val="28"/>
          <w:szCs w:val="28"/>
          <w:lang w:val="en-US"/>
        </w:rPr>
        <w:t>isn’t</w:t>
      </w:r>
      <w:proofErr w:type="gramEnd"/>
      <w:r w:rsidRPr="0007027D">
        <w:rPr>
          <w:color w:val="000000"/>
          <w:sz w:val="28"/>
          <w:szCs w:val="28"/>
          <w:lang w:val="en-US"/>
        </w:rPr>
        <w:t xml:space="preserve"> expensive?</w:t>
      </w:r>
    </w:p>
    <w:p w:rsidR="00902AB0" w:rsidRPr="0007027D" w:rsidRDefault="00902AB0" w:rsidP="004375FA">
      <w:pPr>
        <w:jc w:val="both"/>
        <w:rPr>
          <w:sz w:val="28"/>
          <w:szCs w:val="28"/>
          <w:lang w:val="en-US"/>
        </w:rPr>
      </w:pPr>
    </w:p>
    <w:p w:rsidR="00902AB0" w:rsidRPr="0007027D" w:rsidRDefault="004375FA" w:rsidP="004375FA">
      <w:pPr>
        <w:widowControl w:val="0"/>
        <w:autoSpaceDE w:val="0"/>
        <w:jc w:val="both"/>
        <w:rPr>
          <w:sz w:val="28"/>
          <w:szCs w:val="28"/>
          <w:lang w:val="en-US"/>
        </w:rPr>
      </w:pPr>
      <w:r w:rsidRPr="004375FA">
        <w:rPr>
          <w:sz w:val="28"/>
          <w:szCs w:val="28"/>
          <w:lang w:val="en-US"/>
        </w:rPr>
        <w:t xml:space="preserve">1. </w:t>
      </w:r>
      <w:r w:rsidR="00902AB0" w:rsidRPr="0007027D">
        <w:rPr>
          <w:sz w:val="28"/>
          <w:szCs w:val="28"/>
          <w:lang w:val="en-US"/>
        </w:rPr>
        <w:t xml:space="preserve">A recent survey has shown that the busiest shopping street in the world is not in London, New York, or Paris, but in Warsaw. </w:t>
      </w:r>
      <w:proofErr w:type="gramStart"/>
      <w:r w:rsidR="00902AB0" w:rsidRPr="0007027D">
        <w:rPr>
          <w:sz w:val="28"/>
          <w:szCs w:val="28"/>
          <w:lang w:val="en-US"/>
        </w:rPr>
        <w:t>It’s</w:t>
      </w:r>
      <w:proofErr w:type="gramEnd"/>
      <w:r w:rsidR="00902AB0" w:rsidRPr="0007027D">
        <w:rPr>
          <w:sz w:val="28"/>
          <w:szCs w:val="28"/>
          <w:lang w:val="en-US"/>
        </w:rPr>
        <w:t xml:space="preserve"> called </w:t>
      </w:r>
      <w:proofErr w:type="spellStart"/>
      <w:r w:rsidR="00902AB0" w:rsidRPr="0007027D">
        <w:rPr>
          <w:sz w:val="28"/>
          <w:szCs w:val="28"/>
          <w:lang w:val="en-US"/>
        </w:rPr>
        <w:t>Nowy</w:t>
      </w:r>
      <w:proofErr w:type="spellEnd"/>
      <w:r w:rsidR="00902AB0" w:rsidRPr="0007027D">
        <w:rPr>
          <w:sz w:val="28"/>
          <w:szCs w:val="28"/>
          <w:lang w:val="en-US"/>
        </w:rPr>
        <w:t xml:space="preserve"> </w:t>
      </w:r>
      <w:proofErr w:type="spellStart"/>
      <w:r w:rsidR="00902AB0" w:rsidRPr="0007027D">
        <w:rPr>
          <w:sz w:val="28"/>
          <w:szCs w:val="28"/>
          <w:lang w:val="en-US"/>
        </w:rPr>
        <w:t>Swiat</w:t>
      </w:r>
      <w:proofErr w:type="spellEnd"/>
      <w:r w:rsidR="00902AB0" w:rsidRPr="0007027D">
        <w:rPr>
          <w:sz w:val="28"/>
          <w:szCs w:val="28"/>
          <w:lang w:val="en-US"/>
        </w:rPr>
        <w:t xml:space="preserve"> (pronounced /</w:t>
      </w:r>
      <w:proofErr w:type="spellStart"/>
      <w:r w:rsidR="00902AB0" w:rsidRPr="0007027D">
        <w:rPr>
          <w:sz w:val="28"/>
          <w:szCs w:val="28"/>
          <w:lang w:val="en-US"/>
        </w:rPr>
        <w:t>novi</w:t>
      </w:r>
      <w:proofErr w:type="spellEnd"/>
      <w:r w:rsidR="00902AB0" w:rsidRPr="0007027D">
        <w:rPr>
          <w:sz w:val="28"/>
          <w:szCs w:val="28"/>
          <w:lang w:val="en-US"/>
        </w:rPr>
        <w:t xml:space="preserve"> </w:t>
      </w:r>
      <w:proofErr w:type="spellStart"/>
      <w:r w:rsidR="00902AB0" w:rsidRPr="0007027D">
        <w:rPr>
          <w:sz w:val="28"/>
          <w:szCs w:val="28"/>
          <w:lang w:val="en-US"/>
        </w:rPr>
        <w:t>sviet</w:t>
      </w:r>
      <w:proofErr w:type="spellEnd"/>
      <w:r w:rsidR="00902AB0" w:rsidRPr="0007027D">
        <w:rPr>
          <w:sz w:val="28"/>
          <w:szCs w:val="28"/>
          <w:lang w:val="en-US"/>
        </w:rPr>
        <w:t>/), which means New World. An incredible 14,000 Poles walk down this main street every hour.</w:t>
      </w:r>
    </w:p>
    <w:p w:rsidR="00902AB0" w:rsidRPr="0007027D" w:rsidRDefault="004375FA" w:rsidP="004375FA">
      <w:pPr>
        <w:widowControl w:val="0"/>
        <w:autoSpaceDE w:val="0"/>
        <w:jc w:val="both"/>
        <w:rPr>
          <w:sz w:val="28"/>
          <w:szCs w:val="28"/>
          <w:lang w:val="en-US"/>
        </w:rPr>
      </w:pPr>
      <w:r w:rsidRPr="004375FA">
        <w:rPr>
          <w:sz w:val="28"/>
          <w:szCs w:val="28"/>
          <w:lang w:val="en-US"/>
        </w:rPr>
        <w:t xml:space="preserve">2. </w:t>
      </w:r>
      <w:r w:rsidR="00902AB0" w:rsidRPr="0007027D">
        <w:rPr>
          <w:sz w:val="28"/>
          <w:szCs w:val="28"/>
          <w:lang w:val="en-US"/>
        </w:rPr>
        <w:t xml:space="preserve">It is a lovely place to shop. The pavements are very wide. There are statues, palaces, attractive town houses, exclusive cafes, and high-class restaurants. The buildings </w:t>
      </w:r>
      <w:proofErr w:type="gramStart"/>
      <w:r w:rsidR="00902AB0" w:rsidRPr="0007027D">
        <w:rPr>
          <w:sz w:val="28"/>
          <w:szCs w:val="28"/>
          <w:lang w:val="en-US"/>
        </w:rPr>
        <w:t>aren’t</w:t>
      </w:r>
      <w:proofErr w:type="gramEnd"/>
      <w:r w:rsidR="00902AB0" w:rsidRPr="0007027D">
        <w:rPr>
          <w:sz w:val="28"/>
          <w:szCs w:val="28"/>
          <w:lang w:val="en-US"/>
        </w:rPr>
        <w:t xml:space="preserve"> too tall. They look old, but in </w:t>
      </w:r>
      <w:proofErr w:type="gramStart"/>
      <w:r w:rsidR="00902AB0" w:rsidRPr="0007027D">
        <w:rPr>
          <w:sz w:val="28"/>
          <w:szCs w:val="28"/>
          <w:lang w:val="en-US"/>
        </w:rPr>
        <w:t>fact</w:t>
      </w:r>
      <w:proofErr w:type="gramEnd"/>
      <w:r w:rsidR="00902AB0" w:rsidRPr="0007027D">
        <w:rPr>
          <w:sz w:val="28"/>
          <w:szCs w:val="28"/>
          <w:lang w:val="en-US"/>
        </w:rPr>
        <w:t xml:space="preserve"> the whole city was rebuilt after World War II. </w:t>
      </w:r>
    </w:p>
    <w:p w:rsidR="00902AB0" w:rsidRPr="0007027D" w:rsidRDefault="004375FA" w:rsidP="004375FA">
      <w:pPr>
        <w:widowControl w:val="0"/>
        <w:autoSpaceDE w:val="0"/>
        <w:jc w:val="both"/>
        <w:rPr>
          <w:sz w:val="28"/>
          <w:szCs w:val="28"/>
          <w:lang w:val="en-US"/>
        </w:rPr>
      </w:pPr>
      <w:r w:rsidRPr="004375FA">
        <w:rPr>
          <w:sz w:val="28"/>
          <w:szCs w:val="28"/>
          <w:lang w:val="en-US"/>
        </w:rPr>
        <w:t xml:space="preserve">3. </w:t>
      </w:r>
      <w:r w:rsidR="00902AB0" w:rsidRPr="0007027D">
        <w:rPr>
          <w:sz w:val="28"/>
          <w:szCs w:val="28"/>
          <w:lang w:val="en-US"/>
        </w:rPr>
        <w:t xml:space="preserve">There </w:t>
      </w:r>
      <w:proofErr w:type="gramStart"/>
      <w:r w:rsidR="00902AB0" w:rsidRPr="0007027D">
        <w:rPr>
          <w:sz w:val="28"/>
          <w:szCs w:val="28"/>
          <w:lang w:val="en-US"/>
        </w:rPr>
        <w:t>aren’t</w:t>
      </w:r>
      <w:proofErr w:type="gramEnd"/>
      <w:r w:rsidR="00902AB0" w:rsidRPr="0007027D">
        <w:rPr>
          <w:sz w:val="28"/>
          <w:szCs w:val="28"/>
          <w:lang w:val="en-US"/>
        </w:rPr>
        <w:t xml:space="preserve"> any billboards or neon lights. There </w:t>
      </w:r>
      <w:proofErr w:type="gramStart"/>
      <w:r w:rsidR="00902AB0" w:rsidRPr="0007027D">
        <w:rPr>
          <w:sz w:val="28"/>
          <w:szCs w:val="28"/>
          <w:lang w:val="en-US"/>
        </w:rPr>
        <w:t>isn’t</w:t>
      </w:r>
      <w:proofErr w:type="gramEnd"/>
      <w:r w:rsidR="00902AB0" w:rsidRPr="0007027D">
        <w:rPr>
          <w:sz w:val="28"/>
          <w:szCs w:val="28"/>
          <w:lang w:val="en-US"/>
        </w:rPr>
        <w:t xml:space="preserve"> any loud music, and there aren’t many tourists. People think that polish shops have nothing to sell, so nobody comes shopping here. The world </w:t>
      </w:r>
      <w:proofErr w:type="gramStart"/>
      <w:r w:rsidR="00902AB0" w:rsidRPr="0007027D">
        <w:rPr>
          <w:sz w:val="28"/>
          <w:szCs w:val="28"/>
          <w:lang w:val="en-US"/>
        </w:rPr>
        <w:t>doesn’t</w:t>
      </w:r>
      <w:proofErr w:type="gramEnd"/>
      <w:r w:rsidR="00902AB0" w:rsidRPr="0007027D">
        <w:rPr>
          <w:sz w:val="28"/>
          <w:szCs w:val="28"/>
          <w:lang w:val="en-US"/>
        </w:rPr>
        <w:t xml:space="preserve"> know about this paradise for shoppers – yet.</w:t>
      </w:r>
    </w:p>
    <w:p w:rsidR="00902AB0" w:rsidRPr="0007027D" w:rsidRDefault="004375FA" w:rsidP="004375FA">
      <w:pPr>
        <w:widowControl w:val="0"/>
        <w:autoSpaceDE w:val="0"/>
        <w:jc w:val="both"/>
        <w:rPr>
          <w:sz w:val="28"/>
          <w:szCs w:val="28"/>
          <w:lang w:val="en-US"/>
        </w:rPr>
      </w:pPr>
      <w:r w:rsidRPr="004375FA">
        <w:rPr>
          <w:sz w:val="28"/>
          <w:szCs w:val="28"/>
          <w:lang w:val="en-US"/>
        </w:rPr>
        <w:t xml:space="preserve">4. </w:t>
      </w:r>
      <w:r w:rsidR="00902AB0" w:rsidRPr="0007027D">
        <w:rPr>
          <w:sz w:val="28"/>
          <w:szCs w:val="28"/>
          <w:lang w:val="en-US"/>
        </w:rPr>
        <w:t xml:space="preserve">It is now possible to buy almost everything in Warsaw. There are </w:t>
      </w:r>
      <w:proofErr w:type="gramStart"/>
      <w:r w:rsidR="00902AB0" w:rsidRPr="0007027D">
        <w:rPr>
          <w:sz w:val="28"/>
          <w:szCs w:val="28"/>
          <w:lang w:val="en-US"/>
        </w:rPr>
        <w:t>a lot of</w:t>
      </w:r>
      <w:proofErr w:type="gramEnd"/>
      <w:r w:rsidR="00902AB0" w:rsidRPr="0007027D">
        <w:rPr>
          <w:sz w:val="28"/>
          <w:szCs w:val="28"/>
          <w:lang w:val="en-US"/>
        </w:rPr>
        <w:t xml:space="preserve"> shops from the West, but the interesting thing is that Polish manufacturers are now producing high quality goods. They are good because they are not </w:t>
      </w:r>
      <w:proofErr w:type="gramStart"/>
      <w:r w:rsidR="00902AB0" w:rsidRPr="0007027D">
        <w:rPr>
          <w:sz w:val="28"/>
          <w:szCs w:val="28"/>
          <w:lang w:val="en-US"/>
        </w:rPr>
        <w:t>mass produced</w:t>
      </w:r>
      <w:proofErr w:type="gramEnd"/>
      <w:r w:rsidR="00902AB0" w:rsidRPr="0007027D">
        <w:rPr>
          <w:sz w:val="28"/>
          <w:szCs w:val="28"/>
          <w:lang w:val="en-US"/>
        </w:rPr>
        <w:t xml:space="preserve"> for world consumption.</w:t>
      </w:r>
    </w:p>
    <w:p w:rsidR="00902AB0" w:rsidRPr="0007027D" w:rsidRDefault="004375FA" w:rsidP="004375FA">
      <w:pPr>
        <w:widowControl w:val="0"/>
        <w:autoSpaceDE w:val="0"/>
        <w:jc w:val="both"/>
        <w:rPr>
          <w:sz w:val="28"/>
          <w:szCs w:val="28"/>
          <w:lang w:val="en-US"/>
        </w:rPr>
      </w:pPr>
      <w:r w:rsidRPr="004375FA">
        <w:rPr>
          <w:sz w:val="28"/>
          <w:szCs w:val="28"/>
          <w:lang w:val="en-US"/>
        </w:rPr>
        <w:t xml:space="preserve">5. </w:t>
      </w:r>
      <w:proofErr w:type="spellStart"/>
      <w:r w:rsidR="00902AB0" w:rsidRPr="0007027D">
        <w:rPr>
          <w:sz w:val="28"/>
          <w:szCs w:val="28"/>
          <w:lang w:val="en-US"/>
        </w:rPr>
        <w:t>Nowy</w:t>
      </w:r>
      <w:proofErr w:type="spellEnd"/>
      <w:r w:rsidR="00902AB0" w:rsidRPr="0007027D">
        <w:rPr>
          <w:sz w:val="28"/>
          <w:szCs w:val="28"/>
          <w:lang w:val="en-US"/>
        </w:rPr>
        <w:t xml:space="preserve"> </w:t>
      </w:r>
      <w:proofErr w:type="spellStart"/>
      <w:r w:rsidR="00902AB0" w:rsidRPr="0007027D">
        <w:rPr>
          <w:sz w:val="28"/>
          <w:szCs w:val="28"/>
          <w:lang w:val="en-US"/>
        </w:rPr>
        <w:t>Swiat</w:t>
      </w:r>
      <w:proofErr w:type="spellEnd"/>
      <w:r w:rsidR="00902AB0" w:rsidRPr="0007027D">
        <w:rPr>
          <w:sz w:val="28"/>
          <w:szCs w:val="28"/>
          <w:lang w:val="en-US"/>
        </w:rPr>
        <w:t xml:space="preserve"> has a lot of small shops, specialist shops, and chic shops. It </w:t>
      </w:r>
      <w:proofErr w:type="gramStart"/>
      <w:r w:rsidR="00902AB0" w:rsidRPr="0007027D">
        <w:rPr>
          <w:sz w:val="28"/>
          <w:szCs w:val="28"/>
          <w:lang w:val="en-US"/>
        </w:rPr>
        <w:t>hasn’t got</w:t>
      </w:r>
      <w:proofErr w:type="gramEnd"/>
      <w:r w:rsidR="00902AB0" w:rsidRPr="0007027D">
        <w:rPr>
          <w:sz w:val="28"/>
          <w:szCs w:val="28"/>
          <w:lang w:val="en-US"/>
        </w:rPr>
        <w:t xml:space="preserve"> the huge department stores that sell the same things everywhere.</w:t>
      </w:r>
    </w:p>
    <w:p w:rsidR="00902AB0" w:rsidRPr="0007027D" w:rsidRDefault="004375FA" w:rsidP="004375FA">
      <w:pPr>
        <w:widowControl w:val="0"/>
        <w:autoSpaceDE w:val="0"/>
        <w:jc w:val="both"/>
        <w:rPr>
          <w:sz w:val="28"/>
          <w:szCs w:val="28"/>
          <w:lang w:val="en-US"/>
        </w:rPr>
      </w:pPr>
      <w:r w:rsidRPr="004375FA">
        <w:rPr>
          <w:sz w:val="28"/>
          <w:szCs w:val="28"/>
          <w:lang w:val="en-US"/>
        </w:rPr>
        <w:t xml:space="preserve">6. </w:t>
      </w:r>
      <w:r w:rsidR="00902AB0" w:rsidRPr="0007027D">
        <w:rPr>
          <w:sz w:val="28"/>
          <w:szCs w:val="28"/>
          <w:lang w:val="en-US"/>
        </w:rPr>
        <w:t xml:space="preserve">If you want an exquisite handmade suit, </w:t>
      </w:r>
      <w:proofErr w:type="spellStart"/>
      <w:r w:rsidR="00902AB0" w:rsidRPr="0007027D">
        <w:rPr>
          <w:sz w:val="28"/>
          <w:szCs w:val="28"/>
          <w:lang w:val="en-US"/>
        </w:rPr>
        <w:t>Nowy</w:t>
      </w:r>
      <w:proofErr w:type="spellEnd"/>
      <w:r w:rsidR="00902AB0" w:rsidRPr="0007027D">
        <w:rPr>
          <w:sz w:val="28"/>
          <w:szCs w:val="28"/>
          <w:lang w:val="en-US"/>
        </w:rPr>
        <w:t xml:space="preserve"> </w:t>
      </w:r>
      <w:proofErr w:type="spellStart"/>
      <w:r w:rsidR="00902AB0" w:rsidRPr="0007027D">
        <w:rPr>
          <w:sz w:val="28"/>
          <w:szCs w:val="28"/>
          <w:lang w:val="en-US"/>
        </w:rPr>
        <w:t>Swiat</w:t>
      </w:r>
      <w:proofErr w:type="spellEnd"/>
      <w:r w:rsidR="00902AB0" w:rsidRPr="0007027D">
        <w:rPr>
          <w:sz w:val="28"/>
          <w:szCs w:val="28"/>
          <w:lang w:val="en-US"/>
        </w:rPr>
        <w:t xml:space="preserve"> is the place to go. It </w:t>
      </w:r>
      <w:proofErr w:type="gramStart"/>
      <w:r w:rsidR="00902AB0" w:rsidRPr="0007027D">
        <w:rPr>
          <w:sz w:val="28"/>
          <w:szCs w:val="28"/>
          <w:lang w:val="en-US"/>
        </w:rPr>
        <w:t>isn’t</w:t>
      </w:r>
      <w:proofErr w:type="gramEnd"/>
      <w:r w:rsidR="00902AB0" w:rsidRPr="0007027D">
        <w:rPr>
          <w:sz w:val="28"/>
          <w:szCs w:val="28"/>
          <w:lang w:val="en-US"/>
        </w:rPr>
        <w:t xml:space="preserve"> cheap. You will pay up to 1,000 pounds. For beautiful French baby clothes, go to Petit Bateau. You will pay 50 pounds for a pair of blue jeans for a baby. A dress for a baby girl is about 90 pounds. At </w:t>
      </w:r>
      <w:proofErr w:type="spellStart"/>
      <w:r w:rsidR="00902AB0" w:rsidRPr="0007027D">
        <w:rPr>
          <w:sz w:val="28"/>
          <w:szCs w:val="28"/>
          <w:lang w:val="en-US"/>
        </w:rPr>
        <w:t>Desa</w:t>
      </w:r>
      <w:proofErr w:type="spellEnd"/>
      <w:r w:rsidR="00902AB0" w:rsidRPr="0007027D">
        <w:rPr>
          <w:sz w:val="28"/>
          <w:szCs w:val="28"/>
          <w:lang w:val="en-US"/>
        </w:rPr>
        <w:t xml:space="preserve">, a famous antique shop, </w:t>
      </w:r>
      <w:proofErr w:type="gramStart"/>
      <w:r w:rsidR="00902AB0" w:rsidRPr="0007027D">
        <w:rPr>
          <w:sz w:val="28"/>
          <w:szCs w:val="28"/>
          <w:lang w:val="en-US"/>
        </w:rPr>
        <w:t>a desk costs</w:t>
      </w:r>
      <w:proofErr w:type="gramEnd"/>
      <w:r w:rsidR="00902AB0" w:rsidRPr="0007027D">
        <w:rPr>
          <w:sz w:val="28"/>
          <w:szCs w:val="28"/>
          <w:lang w:val="en-US"/>
        </w:rPr>
        <w:t xml:space="preserve"> 5,000, and a 19th century Russian icon is 200 pounds.</w:t>
      </w:r>
    </w:p>
    <w:p w:rsidR="00902AB0" w:rsidRPr="0007027D" w:rsidRDefault="004375FA" w:rsidP="004375FA">
      <w:pPr>
        <w:widowControl w:val="0"/>
        <w:autoSpaceDE w:val="0"/>
        <w:jc w:val="both"/>
        <w:rPr>
          <w:sz w:val="28"/>
          <w:szCs w:val="28"/>
          <w:lang w:val="en-US"/>
        </w:rPr>
      </w:pPr>
      <w:r w:rsidRPr="00932D02">
        <w:rPr>
          <w:sz w:val="28"/>
          <w:szCs w:val="28"/>
          <w:lang w:val="en-US"/>
        </w:rPr>
        <w:t xml:space="preserve">7. </w:t>
      </w:r>
      <w:r w:rsidR="00902AB0" w:rsidRPr="0007027D">
        <w:rPr>
          <w:sz w:val="28"/>
          <w:szCs w:val="28"/>
          <w:lang w:val="en-US"/>
        </w:rPr>
        <w:t xml:space="preserve">Not everything is expensive. At the shop </w:t>
      </w:r>
      <w:proofErr w:type="spellStart"/>
      <w:proofErr w:type="gramStart"/>
      <w:r w:rsidR="00902AB0" w:rsidRPr="0007027D">
        <w:rPr>
          <w:sz w:val="28"/>
          <w:szCs w:val="28"/>
          <w:lang w:val="en-US"/>
        </w:rPr>
        <w:t>Pantera</w:t>
      </w:r>
      <w:proofErr w:type="spellEnd"/>
      <w:proofErr w:type="gramEnd"/>
      <w:r w:rsidR="00902AB0" w:rsidRPr="0007027D">
        <w:rPr>
          <w:sz w:val="28"/>
          <w:szCs w:val="28"/>
          <w:lang w:val="en-US"/>
        </w:rPr>
        <w:t xml:space="preserve"> you can buy leather goods – handbags, purses, coats, and belts. </w:t>
      </w:r>
      <w:proofErr w:type="spellStart"/>
      <w:r w:rsidR="00902AB0" w:rsidRPr="0007027D">
        <w:rPr>
          <w:sz w:val="28"/>
          <w:szCs w:val="28"/>
          <w:lang w:val="en-US"/>
        </w:rPr>
        <w:t>Cepelia</w:t>
      </w:r>
      <w:proofErr w:type="spellEnd"/>
      <w:r w:rsidR="00902AB0" w:rsidRPr="0007027D">
        <w:rPr>
          <w:sz w:val="28"/>
          <w:szCs w:val="28"/>
          <w:lang w:val="en-US"/>
        </w:rPr>
        <w:t xml:space="preserve"> specializes in folk art. There are also </w:t>
      </w:r>
      <w:proofErr w:type="gramStart"/>
      <w:r w:rsidR="00902AB0" w:rsidRPr="0007027D">
        <w:rPr>
          <w:sz w:val="28"/>
          <w:szCs w:val="28"/>
          <w:lang w:val="en-US"/>
        </w:rPr>
        <w:t>book shops</w:t>
      </w:r>
      <w:proofErr w:type="gramEnd"/>
      <w:r w:rsidR="00902AB0" w:rsidRPr="0007027D">
        <w:rPr>
          <w:sz w:val="28"/>
          <w:szCs w:val="28"/>
          <w:lang w:val="en-US"/>
        </w:rPr>
        <w:t xml:space="preserve"> and record shops. </w:t>
      </w:r>
      <w:proofErr w:type="gramStart"/>
      <w:r w:rsidR="00902AB0" w:rsidRPr="0007027D">
        <w:rPr>
          <w:sz w:val="28"/>
          <w:szCs w:val="28"/>
          <w:lang w:val="en-US"/>
        </w:rPr>
        <w:t>And</w:t>
      </w:r>
      <w:proofErr w:type="gramEnd"/>
      <w:r w:rsidR="00902AB0" w:rsidRPr="0007027D">
        <w:rPr>
          <w:sz w:val="28"/>
          <w:szCs w:val="28"/>
          <w:lang w:val="en-US"/>
        </w:rPr>
        <w:t xml:space="preserve"> there are a lot of small boutiques that sell men’s and women’s clothes that aren’t too expensive. </w:t>
      </w:r>
    </w:p>
    <w:p w:rsidR="00902AB0" w:rsidRPr="0007027D" w:rsidRDefault="004375FA" w:rsidP="004375FA">
      <w:pPr>
        <w:widowControl w:val="0"/>
        <w:autoSpaceDE w:val="0"/>
        <w:jc w:val="both"/>
        <w:rPr>
          <w:sz w:val="28"/>
          <w:szCs w:val="28"/>
          <w:lang w:val="en-US"/>
        </w:rPr>
      </w:pPr>
      <w:r w:rsidRPr="004375FA">
        <w:rPr>
          <w:sz w:val="28"/>
          <w:szCs w:val="28"/>
          <w:lang w:val="en-US"/>
        </w:rPr>
        <w:t xml:space="preserve">8. </w:t>
      </w:r>
      <w:r w:rsidR="00902AB0" w:rsidRPr="0007027D">
        <w:rPr>
          <w:sz w:val="28"/>
          <w:szCs w:val="28"/>
          <w:lang w:val="en-US"/>
        </w:rPr>
        <w:t xml:space="preserve">If you are tired, stop at Café </w:t>
      </w:r>
      <w:proofErr w:type="spellStart"/>
      <w:r w:rsidR="00902AB0" w:rsidRPr="0007027D">
        <w:rPr>
          <w:sz w:val="28"/>
          <w:szCs w:val="28"/>
          <w:lang w:val="en-US"/>
        </w:rPr>
        <w:t>Blikle</w:t>
      </w:r>
      <w:proofErr w:type="spellEnd"/>
      <w:r w:rsidR="00902AB0" w:rsidRPr="0007027D">
        <w:rPr>
          <w:sz w:val="28"/>
          <w:szCs w:val="28"/>
          <w:lang w:val="en-US"/>
        </w:rPr>
        <w:t xml:space="preserve">. This is a fashionable place to meet. </w:t>
      </w:r>
      <w:proofErr w:type="gramStart"/>
      <w:r w:rsidR="00902AB0" w:rsidRPr="0007027D">
        <w:rPr>
          <w:sz w:val="28"/>
          <w:szCs w:val="28"/>
          <w:lang w:val="en-US"/>
        </w:rPr>
        <w:t>You’ll</w:t>
      </w:r>
      <w:proofErr w:type="gramEnd"/>
      <w:r w:rsidR="00902AB0" w:rsidRPr="0007027D">
        <w:rPr>
          <w:sz w:val="28"/>
          <w:szCs w:val="28"/>
          <w:lang w:val="en-US"/>
        </w:rPr>
        <w:t xml:space="preserve"> find a lively atmosphere, and a lot of well-known Poles. The frozen yoghurt and </w:t>
      </w:r>
      <w:proofErr w:type="gramStart"/>
      <w:r w:rsidR="00902AB0" w:rsidRPr="0007027D">
        <w:rPr>
          <w:sz w:val="28"/>
          <w:szCs w:val="28"/>
          <w:lang w:val="en-US"/>
        </w:rPr>
        <w:t>ice-creams</w:t>
      </w:r>
      <w:proofErr w:type="gramEnd"/>
      <w:r w:rsidR="00902AB0" w:rsidRPr="0007027D">
        <w:rPr>
          <w:sz w:val="28"/>
          <w:szCs w:val="28"/>
          <w:lang w:val="en-US"/>
        </w:rPr>
        <w:t xml:space="preserve"> are excellent, and its famous doughnuts are delicious.</w:t>
      </w:r>
    </w:p>
    <w:p w:rsidR="00902AB0" w:rsidRPr="0007027D" w:rsidRDefault="004375FA" w:rsidP="004375FA">
      <w:pPr>
        <w:widowControl w:val="0"/>
        <w:autoSpaceDE w:val="0"/>
        <w:jc w:val="both"/>
        <w:rPr>
          <w:sz w:val="28"/>
          <w:szCs w:val="28"/>
          <w:lang w:val="en-US"/>
        </w:rPr>
      </w:pPr>
      <w:r w:rsidRPr="004375FA">
        <w:rPr>
          <w:sz w:val="28"/>
          <w:szCs w:val="28"/>
          <w:lang w:val="en-US"/>
        </w:rPr>
        <w:t xml:space="preserve">9. </w:t>
      </w:r>
      <w:r w:rsidR="00902AB0" w:rsidRPr="0007027D">
        <w:rPr>
          <w:sz w:val="28"/>
          <w:szCs w:val="28"/>
          <w:lang w:val="en-US"/>
        </w:rPr>
        <w:t xml:space="preserve">It is possible to travel the world and find the same things for sale in every country. </w:t>
      </w:r>
      <w:proofErr w:type="gramStart"/>
      <w:r w:rsidR="00902AB0" w:rsidRPr="0007027D">
        <w:rPr>
          <w:sz w:val="28"/>
          <w:szCs w:val="28"/>
          <w:lang w:val="en-US"/>
        </w:rPr>
        <w:t>But</w:t>
      </w:r>
      <w:proofErr w:type="gramEnd"/>
      <w:r w:rsidR="00902AB0" w:rsidRPr="0007027D">
        <w:rPr>
          <w:sz w:val="28"/>
          <w:szCs w:val="28"/>
          <w:lang w:val="en-US"/>
        </w:rPr>
        <w:t xml:space="preserve"> Warsaw is different because its shops are unique – and they’re in </w:t>
      </w:r>
      <w:proofErr w:type="spellStart"/>
      <w:r w:rsidR="00902AB0" w:rsidRPr="0007027D">
        <w:rPr>
          <w:sz w:val="28"/>
          <w:szCs w:val="28"/>
          <w:lang w:val="en-US"/>
        </w:rPr>
        <w:t>Nowy</w:t>
      </w:r>
      <w:proofErr w:type="spellEnd"/>
      <w:r w:rsidR="00902AB0" w:rsidRPr="0007027D">
        <w:rPr>
          <w:sz w:val="28"/>
          <w:szCs w:val="28"/>
          <w:lang w:val="en-US"/>
        </w:rPr>
        <w:t xml:space="preserve"> </w:t>
      </w:r>
      <w:proofErr w:type="spellStart"/>
      <w:r w:rsidR="00902AB0" w:rsidRPr="0007027D">
        <w:rPr>
          <w:sz w:val="28"/>
          <w:szCs w:val="28"/>
          <w:lang w:val="en-US"/>
        </w:rPr>
        <w:t>Swiat</w:t>
      </w:r>
      <w:proofErr w:type="spellEnd"/>
      <w:r w:rsidR="00902AB0" w:rsidRPr="0007027D">
        <w:rPr>
          <w:sz w:val="28"/>
          <w:szCs w:val="28"/>
          <w:lang w:val="en-US"/>
        </w:rPr>
        <w:t>.</w:t>
      </w:r>
    </w:p>
    <w:p w:rsidR="00902AB0" w:rsidRPr="00932D02" w:rsidRDefault="00902AB0" w:rsidP="0007027D">
      <w:pPr>
        <w:rPr>
          <w:sz w:val="28"/>
          <w:szCs w:val="28"/>
          <w:lang w:val="en-US"/>
        </w:rPr>
      </w:pPr>
    </w:p>
    <w:p w:rsidR="00902AB0" w:rsidRPr="0007027D" w:rsidRDefault="00902AB0" w:rsidP="0007027D">
      <w:pPr>
        <w:numPr>
          <w:ilvl w:val="0"/>
          <w:numId w:val="8"/>
        </w:numPr>
        <w:shd w:val="clear" w:color="auto" w:fill="FFFFFF"/>
        <w:suppressAutoHyphens/>
        <w:ind w:right="58"/>
        <w:jc w:val="both"/>
        <w:rPr>
          <w:b/>
          <w:color w:val="000000"/>
          <w:sz w:val="28"/>
          <w:szCs w:val="28"/>
        </w:rPr>
      </w:pPr>
      <w:r w:rsidRPr="0007027D">
        <w:rPr>
          <w:b/>
          <w:color w:val="000000"/>
          <w:sz w:val="28"/>
          <w:szCs w:val="28"/>
        </w:rPr>
        <w:t>Переведите в письменной форме абзацы 1, 4, 7.</w:t>
      </w:r>
    </w:p>
    <w:p w:rsidR="00902AB0" w:rsidRPr="0007027D" w:rsidRDefault="00902AB0" w:rsidP="0007027D">
      <w:pPr>
        <w:shd w:val="clear" w:color="auto" w:fill="FFFFFF"/>
        <w:ind w:left="79" w:right="58"/>
        <w:jc w:val="both"/>
        <w:rPr>
          <w:b/>
          <w:color w:val="000000"/>
          <w:sz w:val="28"/>
          <w:szCs w:val="28"/>
        </w:rPr>
      </w:pPr>
    </w:p>
    <w:p w:rsidR="00902AB0" w:rsidRPr="0007027D" w:rsidRDefault="00902AB0" w:rsidP="00650E73">
      <w:pPr>
        <w:widowControl w:val="0"/>
        <w:numPr>
          <w:ilvl w:val="0"/>
          <w:numId w:val="8"/>
        </w:numPr>
        <w:shd w:val="clear" w:color="auto" w:fill="FFFFFF"/>
        <w:suppressAutoHyphens/>
        <w:autoSpaceDE w:val="0"/>
        <w:ind w:right="58"/>
        <w:jc w:val="both"/>
        <w:rPr>
          <w:b/>
          <w:color w:val="000000"/>
          <w:sz w:val="28"/>
          <w:szCs w:val="28"/>
        </w:rPr>
      </w:pPr>
      <w:r w:rsidRPr="0007027D">
        <w:rPr>
          <w:b/>
          <w:color w:val="000000"/>
          <w:sz w:val="28"/>
          <w:szCs w:val="28"/>
        </w:rPr>
        <w:t xml:space="preserve">Заполните пропуски соответствующей формой глагола </w:t>
      </w:r>
      <w:r w:rsidRPr="0007027D">
        <w:rPr>
          <w:b/>
          <w:color w:val="000000"/>
          <w:sz w:val="28"/>
          <w:szCs w:val="28"/>
          <w:lang w:val="en-US"/>
        </w:rPr>
        <w:t>to</w:t>
      </w:r>
      <w:r w:rsidRPr="0007027D">
        <w:rPr>
          <w:b/>
          <w:color w:val="000000"/>
          <w:sz w:val="28"/>
          <w:szCs w:val="28"/>
        </w:rPr>
        <w:t xml:space="preserve"> </w:t>
      </w:r>
      <w:r w:rsidRPr="0007027D">
        <w:rPr>
          <w:b/>
          <w:color w:val="000000"/>
          <w:sz w:val="28"/>
          <w:szCs w:val="28"/>
          <w:lang w:val="en-US"/>
        </w:rPr>
        <w:t>be</w:t>
      </w:r>
      <w:r w:rsidRPr="0007027D">
        <w:rPr>
          <w:b/>
          <w:color w:val="000000"/>
          <w:sz w:val="28"/>
          <w:szCs w:val="28"/>
        </w:rPr>
        <w:t xml:space="preserve">, </w:t>
      </w:r>
      <w:r w:rsidRPr="0007027D">
        <w:rPr>
          <w:b/>
          <w:color w:val="000000"/>
          <w:sz w:val="28"/>
          <w:szCs w:val="28"/>
          <w:lang w:val="en-US"/>
        </w:rPr>
        <w:t>to</w:t>
      </w:r>
      <w:r w:rsidRPr="0007027D">
        <w:rPr>
          <w:b/>
          <w:color w:val="000000"/>
          <w:sz w:val="28"/>
          <w:szCs w:val="28"/>
        </w:rPr>
        <w:t xml:space="preserve"> </w:t>
      </w:r>
      <w:r w:rsidRPr="0007027D">
        <w:rPr>
          <w:b/>
          <w:color w:val="000000"/>
          <w:sz w:val="28"/>
          <w:szCs w:val="28"/>
          <w:lang w:val="en-US"/>
        </w:rPr>
        <w:t>have</w:t>
      </w:r>
      <w:r w:rsidRPr="0007027D">
        <w:rPr>
          <w:b/>
          <w:color w:val="000000"/>
          <w:sz w:val="28"/>
          <w:szCs w:val="28"/>
        </w:rPr>
        <w:t>.</w:t>
      </w:r>
    </w:p>
    <w:p w:rsidR="00902AB0" w:rsidRPr="0007027D" w:rsidRDefault="00902AB0" w:rsidP="00650E73">
      <w:pPr>
        <w:widowControl w:val="0"/>
        <w:shd w:val="clear" w:color="auto" w:fill="FFFFFF"/>
        <w:suppressAutoHyphens/>
        <w:autoSpaceDE w:val="0"/>
        <w:ind w:right="58"/>
        <w:jc w:val="both"/>
        <w:rPr>
          <w:b/>
          <w:color w:val="000000"/>
          <w:sz w:val="28"/>
          <w:szCs w:val="28"/>
        </w:rPr>
      </w:pPr>
    </w:p>
    <w:p w:rsidR="00902AB0" w:rsidRPr="0007027D" w:rsidRDefault="00650E73" w:rsidP="00650E73">
      <w:pPr>
        <w:widowControl w:val="0"/>
        <w:tabs>
          <w:tab w:val="left" w:pos="180"/>
        </w:tabs>
        <w:suppressAutoHyphens/>
        <w:autoSpaceDE w:val="0"/>
        <w:rPr>
          <w:sz w:val="28"/>
          <w:szCs w:val="28"/>
          <w:lang w:val="en-US"/>
        </w:rPr>
      </w:pPr>
      <w:r w:rsidRPr="00932D02">
        <w:rPr>
          <w:sz w:val="28"/>
          <w:szCs w:val="28"/>
          <w:lang w:val="en-US"/>
        </w:rPr>
        <w:t xml:space="preserve">1. </w:t>
      </w:r>
      <w:r w:rsidR="00902AB0" w:rsidRPr="0007027D">
        <w:rPr>
          <w:sz w:val="28"/>
          <w:szCs w:val="28"/>
          <w:lang w:val="en-US"/>
        </w:rPr>
        <w:t>This … a nice school. 2. … that your exercise book? 3. There … twenty students in our group. 4. There … a balcony in my flat. 5. Do your children often … colds? 6. They … their English in the morning.</w:t>
      </w:r>
    </w:p>
    <w:p w:rsidR="00902AB0" w:rsidRPr="0007027D" w:rsidRDefault="00902AB0" w:rsidP="00650E73">
      <w:pPr>
        <w:rPr>
          <w:sz w:val="28"/>
          <w:szCs w:val="28"/>
        </w:rPr>
      </w:pPr>
    </w:p>
    <w:p w:rsidR="00902AB0" w:rsidRPr="0007027D" w:rsidRDefault="00902AB0" w:rsidP="00650E73">
      <w:pPr>
        <w:widowControl w:val="0"/>
        <w:numPr>
          <w:ilvl w:val="0"/>
          <w:numId w:val="8"/>
        </w:numPr>
        <w:shd w:val="clear" w:color="auto" w:fill="FFFFFF"/>
        <w:suppressAutoHyphens/>
        <w:autoSpaceDE w:val="0"/>
        <w:ind w:right="58"/>
        <w:jc w:val="both"/>
        <w:rPr>
          <w:b/>
          <w:color w:val="000000"/>
          <w:sz w:val="28"/>
          <w:szCs w:val="28"/>
        </w:rPr>
      </w:pP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902AB0" w:rsidRPr="0007027D" w:rsidRDefault="00902AB0" w:rsidP="00650E73">
      <w:pPr>
        <w:widowControl w:val="0"/>
        <w:shd w:val="clear" w:color="auto" w:fill="FFFFFF"/>
        <w:suppressAutoHyphens/>
        <w:autoSpaceDE w:val="0"/>
        <w:ind w:left="439" w:right="58"/>
        <w:jc w:val="both"/>
        <w:rPr>
          <w:b/>
          <w:color w:val="000000"/>
          <w:sz w:val="28"/>
          <w:szCs w:val="28"/>
        </w:rPr>
      </w:pPr>
    </w:p>
    <w:p w:rsidR="00902AB0" w:rsidRPr="0007027D" w:rsidRDefault="00902AB0" w:rsidP="00650E73">
      <w:pPr>
        <w:shd w:val="clear" w:color="auto" w:fill="FFFFFF"/>
        <w:ind w:right="58"/>
        <w:jc w:val="both"/>
        <w:rPr>
          <w:color w:val="000000"/>
          <w:sz w:val="28"/>
          <w:szCs w:val="28"/>
          <w:lang w:val="en-US"/>
        </w:rPr>
      </w:pPr>
      <w:r w:rsidRPr="0007027D">
        <w:rPr>
          <w:color w:val="000000"/>
          <w:sz w:val="28"/>
          <w:szCs w:val="28"/>
          <w:lang w:val="en-US"/>
        </w:rPr>
        <w:t>1. The door … our room is white. 2. Peter is sitting … the window. 3. Let`s go … the disco. 4. May I come …? 4. The blackboard is … the wall … our classroom. 5. They are looking … him. 6. Give me a piece … chalk, please. 7. Don`t go … there. 8. He usually goes … home after his classes. 9. She comes … home always in time. 10. Could you tell me how to get … the Trafalgar Square?</w:t>
      </w:r>
    </w:p>
    <w:p w:rsidR="00902AB0" w:rsidRPr="0007027D" w:rsidRDefault="00902AB0" w:rsidP="0007027D">
      <w:pPr>
        <w:shd w:val="clear" w:color="auto" w:fill="FFFFFF"/>
        <w:ind w:right="58"/>
        <w:jc w:val="both"/>
        <w:rPr>
          <w:b/>
          <w:color w:val="000000"/>
          <w:sz w:val="28"/>
          <w:szCs w:val="28"/>
          <w:lang w:val="en-US"/>
        </w:rPr>
      </w:pPr>
    </w:p>
    <w:p w:rsidR="00902AB0" w:rsidRPr="0007027D" w:rsidRDefault="00902AB0" w:rsidP="0007027D">
      <w:pPr>
        <w:widowControl w:val="0"/>
        <w:numPr>
          <w:ilvl w:val="0"/>
          <w:numId w:val="8"/>
        </w:numPr>
        <w:shd w:val="clear" w:color="auto" w:fill="FFFFFF"/>
        <w:suppressAutoHyphens/>
        <w:autoSpaceDE w:val="0"/>
        <w:ind w:left="0" w:right="58" w:firstLine="0"/>
        <w:jc w:val="both"/>
        <w:rPr>
          <w:b/>
          <w:color w:val="000000"/>
          <w:sz w:val="28"/>
          <w:szCs w:val="28"/>
        </w:rPr>
      </w:pPr>
      <w:r w:rsidRPr="0007027D">
        <w:rPr>
          <w:b/>
          <w:color w:val="000000"/>
          <w:sz w:val="28"/>
          <w:szCs w:val="28"/>
        </w:rPr>
        <w:t>Заполните пропуски прилагательными в соответствующей степени сравнения:</w:t>
      </w:r>
    </w:p>
    <w:p w:rsidR="00902AB0" w:rsidRPr="0007027D" w:rsidRDefault="00902AB0" w:rsidP="0007027D">
      <w:pPr>
        <w:widowControl w:val="0"/>
        <w:shd w:val="clear" w:color="auto" w:fill="FFFFFF"/>
        <w:suppressAutoHyphens/>
        <w:autoSpaceDE w:val="0"/>
        <w:ind w:right="58"/>
        <w:jc w:val="both"/>
        <w:rPr>
          <w:b/>
          <w:color w:val="000000"/>
          <w:sz w:val="28"/>
          <w:szCs w:val="28"/>
        </w:rPr>
      </w:pPr>
    </w:p>
    <w:p w:rsidR="00902AB0" w:rsidRPr="00932D02" w:rsidRDefault="00902AB0" w:rsidP="0007027D">
      <w:pPr>
        <w:shd w:val="clear" w:color="auto" w:fill="FFFFFF"/>
        <w:ind w:right="58"/>
        <w:jc w:val="both"/>
        <w:rPr>
          <w:color w:val="000000"/>
          <w:sz w:val="28"/>
          <w:szCs w:val="28"/>
        </w:rPr>
      </w:pPr>
      <w:r w:rsidRPr="0007027D">
        <w:rPr>
          <w:color w:val="000000"/>
          <w:sz w:val="28"/>
          <w:szCs w:val="28"/>
          <w:lang w:val="en-US"/>
        </w:rPr>
        <w:t xml:space="preserve">1. Is Moscow (large) than London or (small)? 2. My friend is (old) than me. 3. Which is the (short) month of the year? 4. This work is (important) than that work. 5. My suitcase is (heavy) than yours. 6. This is a lovely dress, but it’s (expensive) than that one. 7. </w:t>
      </w:r>
      <w:proofErr w:type="gramStart"/>
      <w:r w:rsidRPr="0007027D">
        <w:rPr>
          <w:color w:val="000000"/>
          <w:sz w:val="28"/>
          <w:szCs w:val="28"/>
          <w:lang w:val="en-US"/>
        </w:rPr>
        <w:t>It</w:t>
      </w:r>
      <w:r w:rsidRPr="00932D02">
        <w:rPr>
          <w:color w:val="000000"/>
          <w:sz w:val="28"/>
          <w:szCs w:val="28"/>
        </w:rPr>
        <w:t>’</w:t>
      </w:r>
      <w:r w:rsidRPr="0007027D">
        <w:rPr>
          <w:color w:val="000000"/>
          <w:sz w:val="28"/>
          <w:szCs w:val="28"/>
          <w:lang w:val="en-US"/>
        </w:rPr>
        <w:t>s</w:t>
      </w:r>
      <w:proofErr w:type="gramEnd"/>
      <w:r w:rsidRPr="00932D02">
        <w:rPr>
          <w:color w:val="000000"/>
          <w:sz w:val="28"/>
          <w:szCs w:val="28"/>
        </w:rPr>
        <w:t xml:space="preserve"> (</w:t>
      </w:r>
      <w:r w:rsidRPr="0007027D">
        <w:rPr>
          <w:color w:val="000000"/>
          <w:sz w:val="28"/>
          <w:szCs w:val="28"/>
          <w:lang w:val="en-US"/>
        </w:rPr>
        <w:t>bad</w:t>
      </w:r>
      <w:r w:rsidRPr="00932D02">
        <w:rPr>
          <w:color w:val="000000"/>
          <w:sz w:val="28"/>
          <w:szCs w:val="28"/>
        </w:rPr>
        <w:t xml:space="preserve">) </w:t>
      </w:r>
      <w:r w:rsidRPr="0007027D">
        <w:rPr>
          <w:color w:val="000000"/>
          <w:sz w:val="28"/>
          <w:szCs w:val="28"/>
          <w:lang w:val="en-US"/>
        </w:rPr>
        <w:t>day</w:t>
      </w:r>
      <w:r w:rsidRPr="00932D02">
        <w:rPr>
          <w:color w:val="000000"/>
          <w:sz w:val="28"/>
          <w:szCs w:val="28"/>
        </w:rPr>
        <w:t xml:space="preserve"> </w:t>
      </w:r>
      <w:r w:rsidRPr="0007027D">
        <w:rPr>
          <w:color w:val="000000"/>
          <w:sz w:val="28"/>
          <w:szCs w:val="28"/>
          <w:lang w:val="en-US"/>
        </w:rPr>
        <w:t>of</w:t>
      </w:r>
      <w:r w:rsidRPr="00932D02">
        <w:rPr>
          <w:color w:val="000000"/>
          <w:sz w:val="28"/>
          <w:szCs w:val="28"/>
        </w:rPr>
        <w:t xml:space="preserve"> </w:t>
      </w:r>
      <w:r w:rsidRPr="0007027D">
        <w:rPr>
          <w:color w:val="000000"/>
          <w:sz w:val="28"/>
          <w:szCs w:val="28"/>
          <w:lang w:val="en-US"/>
        </w:rPr>
        <w:t>my</w:t>
      </w:r>
      <w:r w:rsidRPr="00932D02">
        <w:rPr>
          <w:color w:val="000000"/>
          <w:sz w:val="28"/>
          <w:szCs w:val="28"/>
        </w:rPr>
        <w:t xml:space="preserve"> </w:t>
      </w:r>
      <w:r w:rsidRPr="0007027D">
        <w:rPr>
          <w:color w:val="000000"/>
          <w:sz w:val="28"/>
          <w:szCs w:val="28"/>
          <w:lang w:val="en-US"/>
        </w:rPr>
        <w:t>life</w:t>
      </w:r>
      <w:r w:rsidRPr="00932D02">
        <w:rPr>
          <w:color w:val="000000"/>
          <w:sz w:val="28"/>
          <w:szCs w:val="28"/>
        </w:rPr>
        <w:t>.</w:t>
      </w:r>
    </w:p>
    <w:p w:rsidR="00902AB0" w:rsidRPr="00932D02" w:rsidRDefault="00902AB0" w:rsidP="0007027D">
      <w:pPr>
        <w:shd w:val="clear" w:color="auto" w:fill="FFFFFF"/>
        <w:ind w:right="58"/>
        <w:jc w:val="both"/>
        <w:rPr>
          <w:b/>
          <w:color w:val="000000"/>
          <w:sz w:val="28"/>
          <w:szCs w:val="28"/>
        </w:rPr>
      </w:pPr>
    </w:p>
    <w:p w:rsidR="00902AB0" w:rsidRPr="00650E73" w:rsidRDefault="00650E73" w:rsidP="00650E73">
      <w:pPr>
        <w:shd w:val="clear" w:color="auto" w:fill="FFFFFF"/>
        <w:ind w:right="58"/>
        <w:jc w:val="both"/>
        <w:rPr>
          <w:b/>
          <w:color w:val="000000"/>
          <w:sz w:val="28"/>
          <w:szCs w:val="28"/>
          <w:lang w:val="en-US"/>
        </w:rPr>
      </w:pPr>
      <w:r>
        <w:rPr>
          <w:b/>
          <w:color w:val="000000"/>
          <w:sz w:val="28"/>
          <w:szCs w:val="28"/>
        </w:rPr>
        <w:t xml:space="preserve">6. </w:t>
      </w:r>
      <w:r w:rsidR="00902AB0" w:rsidRPr="00650E73">
        <w:rPr>
          <w:b/>
          <w:color w:val="000000"/>
          <w:sz w:val="28"/>
          <w:szCs w:val="28"/>
        </w:rPr>
        <w:t xml:space="preserve">Заполните пропуски в предложениях, используя модальные глаголы </w:t>
      </w:r>
      <w:r w:rsidR="00902AB0" w:rsidRPr="00650E73">
        <w:rPr>
          <w:b/>
          <w:color w:val="000000"/>
          <w:sz w:val="28"/>
          <w:szCs w:val="28"/>
          <w:u w:val="single"/>
          <w:lang w:val="en-US"/>
        </w:rPr>
        <w:t>can</w:t>
      </w:r>
      <w:r w:rsidR="00902AB0" w:rsidRPr="00650E73">
        <w:rPr>
          <w:b/>
          <w:color w:val="000000"/>
          <w:sz w:val="28"/>
          <w:szCs w:val="28"/>
          <w:u w:val="single"/>
        </w:rPr>
        <w:t xml:space="preserve">, </w:t>
      </w:r>
      <w:r w:rsidR="00902AB0" w:rsidRPr="00650E73">
        <w:rPr>
          <w:b/>
          <w:color w:val="000000"/>
          <w:sz w:val="28"/>
          <w:szCs w:val="28"/>
          <w:u w:val="single"/>
          <w:lang w:val="en-US"/>
        </w:rPr>
        <w:t>must</w:t>
      </w:r>
      <w:r w:rsidR="00902AB0" w:rsidRPr="00650E73">
        <w:rPr>
          <w:b/>
          <w:color w:val="000000"/>
          <w:sz w:val="28"/>
          <w:szCs w:val="28"/>
          <w:u w:val="single"/>
        </w:rPr>
        <w:t xml:space="preserve">, </w:t>
      </w:r>
      <w:r w:rsidR="00902AB0" w:rsidRPr="00650E73">
        <w:rPr>
          <w:b/>
          <w:color w:val="000000"/>
          <w:sz w:val="28"/>
          <w:szCs w:val="28"/>
          <w:u w:val="single"/>
          <w:lang w:val="en-US"/>
        </w:rPr>
        <w:t>may</w:t>
      </w:r>
      <w:r w:rsidR="00902AB0" w:rsidRPr="00650E73">
        <w:rPr>
          <w:b/>
          <w:color w:val="000000"/>
          <w:sz w:val="28"/>
          <w:szCs w:val="28"/>
          <w:u w:val="single"/>
        </w:rPr>
        <w:t xml:space="preserve">, </w:t>
      </w:r>
      <w:r w:rsidR="00902AB0" w:rsidRPr="00650E73">
        <w:rPr>
          <w:b/>
          <w:color w:val="000000"/>
          <w:sz w:val="28"/>
          <w:szCs w:val="28"/>
          <w:u w:val="single"/>
          <w:lang w:val="en-US"/>
        </w:rPr>
        <w:t>should</w:t>
      </w:r>
      <w:r w:rsidR="00902AB0" w:rsidRPr="00650E73">
        <w:rPr>
          <w:b/>
          <w:color w:val="000000"/>
          <w:sz w:val="28"/>
          <w:szCs w:val="28"/>
          <w:u w:val="single"/>
        </w:rPr>
        <w:t xml:space="preserve">, </w:t>
      </w:r>
      <w:r w:rsidR="00902AB0" w:rsidRPr="00650E73">
        <w:rPr>
          <w:b/>
          <w:color w:val="000000"/>
          <w:sz w:val="28"/>
          <w:szCs w:val="28"/>
          <w:u w:val="single"/>
          <w:lang w:val="en-US"/>
        </w:rPr>
        <w:t>have</w:t>
      </w:r>
      <w:r w:rsidR="00902AB0" w:rsidRPr="00650E73">
        <w:rPr>
          <w:b/>
          <w:color w:val="000000"/>
          <w:sz w:val="28"/>
          <w:szCs w:val="28"/>
          <w:u w:val="single"/>
        </w:rPr>
        <w:t xml:space="preserve"> </w:t>
      </w:r>
      <w:r w:rsidR="00902AB0" w:rsidRPr="00650E73">
        <w:rPr>
          <w:b/>
          <w:color w:val="000000"/>
          <w:sz w:val="28"/>
          <w:szCs w:val="28"/>
          <w:u w:val="single"/>
          <w:lang w:val="en-US"/>
        </w:rPr>
        <w:t>to</w:t>
      </w:r>
      <w:r w:rsidR="00902AB0" w:rsidRPr="00650E73">
        <w:rPr>
          <w:b/>
          <w:color w:val="000000"/>
          <w:sz w:val="28"/>
          <w:szCs w:val="28"/>
        </w:rPr>
        <w:t xml:space="preserve"> и их эквиваленты. Переведите</w:t>
      </w:r>
      <w:r w:rsidR="00902AB0" w:rsidRPr="00650E73">
        <w:rPr>
          <w:b/>
          <w:color w:val="000000"/>
          <w:sz w:val="28"/>
          <w:szCs w:val="28"/>
          <w:lang w:val="en-US"/>
        </w:rPr>
        <w:t xml:space="preserve"> </w:t>
      </w:r>
      <w:r w:rsidR="00902AB0" w:rsidRPr="00650E73">
        <w:rPr>
          <w:b/>
          <w:color w:val="000000"/>
          <w:sz w:val="28"/>
          <w:szCs w:val="28"/>
        </w:rPr>
        <w:t>предложения</w:t>
      </w:r>
      <w:r w:rsidR="00902AB0" w:rsidRPr="00650E73">
        <w:rPr>
          <w:b/>
          <w:color w:val="000000"/>
          <w:sz w:val="28"/>
          <w:szCs w:val="28"/>
          <w:lang w:val="en-US"/>
        </w:rPr>
        <w:t xml:space="preserve"> </w:t>
      </w:r>
      <w:r w:rsidR="00902AB0" w:rsidRPr="00650E73">
        <w:rPr>
          <w:b/>
          <w:color w:val="000000"/>
          <w:sz w:val="28"/>
          <w:szCs w:val="28"/>
        </w:rPr>
        <w:t>на</w:t>
      </w:r>
      <w:r w:rsidR="00902AB0" w:rsidRPr="00650E73">
        <w:rPr>
          <w:b/>
          <w:color w:val="000000"/>
          <w:sz w:val="28"/>
          <w:szCs w:val="28"/>
          <w:lang w:val="en-US"/>
        </w:rPr>
        <w:t xml:space="preserve"> </w:t>
      </w:r>
      <w:r w:rsidR="00902AB0" w:rsidRPr="00650E73">
        <w:rPr>
          <w:b/>
          <w:color w:val="000000"/>
          <w:sz w:val="28"/>
          <w:szCs w:val="28"/>
        </w:rPr>
        <w:t>русский</w:t>
      </w:r>
      <w:r w:rsidR="00902AB0" w:rsidRPr="00650E73">
        <w:rPr>
          <w:b/>
          <w:color w:val="000000"/>
          <w:sz w:val="28"/>
          <w:szCs w:val="28"/>
          <w:lang w:val="en-US"/>
        </w:rPr>
        <w:t xml:space="preserve"> </w:t>
      </w:r>
      <w:r w:rsidR="00902AB0" w:rsidRPr="00650E73">
        <w:rPr>
          <w:b/>
          <w:color w:val="000000"/>
          <w:sz w:val="28"/>
          <w:szCs w:val="28"/>
        </w:rPr>
        <w:t>язык</w:t>
      </w:r>
      <w:r w:rsidR="00902AB0" w:rsidRPr="00650E73">
        <w:rPr>
          <w:b/>
          <w:color w:val="000000"/>
          <w:sz w:val="28"/>
          <w:szCs w:val="28"/>
          <w:lang w:val="en-US"/>
        </w:rPr>
        <w:t>.</w:t>
      </w:r>
    </w:p>
    <w:p w:rsidR="00902AB0" w:rsidRPr="0007027D" w:rsidRDefault="00902AB0" w:rsidP="0007027D">
      <w:pPr>
        <w:pStyle w:val="a7"/>
        <w:shd w:val="clear" w:color="auto" w:fill="FFFFFF"/>
        <w:ind w:left="439" w:right="58"/>
        <w:jc w:val="both"/>
        <w:rPr>
          <w:b/>
          <w:color w:val="000000"/>
          <w:sz w:val="28"/>
          <w:szCs w:val="28"/>
          <w:lang w:val="en-US"/>
        </w:rPr>
      </w:pPr>
    </w:p>
    <w:p w:rsidR="00902AB0" w:rsidRPr="005F32C9" w:rsidRDefault="00650E73" w:rsidP="0007027D">
      <w:pPr>
        <w:shd w:val="clear" w:color="auto" w:fill="FFFFFF"/>
        <w:ind w:right="58" w:hanging="720"/>
        <w:jc w:val="both"/>
        <w:rPr>
          <w:color w:val="000000"/>
          <w:sz w:val="28"/>
          <w:szCs w:val="28"/>
          <w:lang w:val="en-US"/>
        </w:rPr>
      </w:pPr>
      <w:r>
        <w:rPr>
          <w:color w:val="000000"/>
          <w:sz w:val="28"/>
          <w:szCs w:val="28"/>
          <w:lang w:val="en-US"/>
        </w:rPr>
        <w:t xml:space="preserve">         </w:t>
      </w:r>
      <w:r w:rsidR="00902AB0" w:rsidRPr="0007027D">
        <w:rPr>
          <w:color w:val="000000"/>
          <w:sz w:val="28"/>
          <w:szCs w:val="28"/>
          <w:lang w:val="en-US"/>
        </w:rPr>
        <w:t xml:space="preserve">1. Betty asked her </w:t>
      </w:r>
      <w:proofErr w:type="gramStart"/>
      <w:r w:rsidR="00902AB0" w:rsidRPr="0007027D">
        <w:rPr>
          <w:color w:val="000000"/>
          <w:sz w:val="28"/>
          <w:szCs w:val="28"/>
          <w:lang w:val="en-US"/>
        </w:rPr>
        <w:t>father:</w:t>
      </w:r>
      <w:proofErr w:type="gramEnd"/>
      <w:r w:rsidR="00902AB0" w:rsidRPr="0007027D">
        <w:rPr>
          <w:color w:val="000000"/>
          <w:sz w:val="28"/>
          <w:szCs w:val="28"/>
          <w:lang w:val="en-US"/>
        </w:rPr>
        <w:t xml:space="preserve"> “… I go to the concert tonight?” 2. Alec is a good student. He … speak English well. 3. There is no ink in my pen. … I write with a pencil. 4. You … do what your doctor says. 5. She … study much if she wants to pass her English exam well. 6. He … to stay at home because his mother is ill. 7. “… I come in?” 8. You … read the article. </w:t>
      </w:r>
      <w:proofErr w:type="gramStart"/>
      <w:r w:rsidR="00902AB0" w:rsidRPr="0007027D">
        <w:rPr>
          <w:color w:val="000000"/>
          <w:sz w:val="28"/>
          <w:szCs w:val="28"/>
          <w:lang w:val="en-US"/>
        </w:rPr>
        <w:t>It’s</w:t>
      </w:r>
      <w:proofErr w:type="gramEnd"/>
      <w:r w:rsidR="00902AB0" w:rsidRPr="0007027D">
        <w:rPr>
          <w:color w:val="000000"/>
          <w:sz w:val="28"/>
          <w:szCs w:val="28"/>
          <w:lang w:val="en-US"/>
        </w:rPr>
        <w:t xml:space="preserve"> very interesting. 9. “… I take your book”. “No, you … not. I need it.” 10. I</w:t>
      </w:r>
      <w:r w:rsidR="00902AB0" w:rsidRPr="005F32C9">
        <w:rPr>
          <w:color w:val="000000"/>
          <w:sz w:val="28"/>
          <w:szCs w:val="28"/>
          <w:lang w:val="en-US"/>
        </w:rPr>
        <w:t xml:space="preserve"> </w:t>
      </w:r>
      <w:proofErr w:type="gramStart"/>
      <w:r w:rsidR="00902AB0" w:rsidRPr="0007027D">
        <w:rPr>
          <w:color w:val="000000"/>
          <w:sz w:val="28"/>
          <w:szCs w:val="28"/>
          <w:lang w:val="en-US"/>
        </w:rPr>
        <w:t>don</w:t>
      </w:r>
      <w:r w:rsidR="00902AB0" w:rsidRPr="005F32C9">
        <w:rPr>
          <w:color w:val="000000"/>
          <w:sz w:val="28"/>
          <w:szCs w:val="28"/>
          <w:lang w:val="en-US"/>
        </w:rPr>
        <w:t>’</w:t>
      </w:r>
      <w:r w:rsidR="00902AB0" w:rsidRPr="0007027D">
        <w:rPr>
          <w:color w:val="000000"/>
          <w:sz w:val="28"/>
          <w:szCs w:val="28"/>
          <w:lang w:val="en-US"/>
        </w:rPr>
        <w:t>t</w:t>
      </w:r>
      <w:proofErr w:type="gramEnd"/>
      <w:r w:rsidR="00902AB0" w:rsidRPr="005F32C9">
        <w:rPr>
          <w:color w:val="000000"/>
          <w:sz w:val="28"/>
          <w:szCs w:val="28"/>
          <w:lang w:val="en-US"/>
        </w:rPr>
        <w:t xml:space="preserve"> </w:t>
      </w:r>
      <w:r w:rsidR="00902AB0" w:rsidRPr="0007027D">
        <w:rPr>
          <w:color w:val="000000"/>
          <w:sz w:val="28"/>
          <w:szCs w:val="28"/>
          <w:lang w:val="en-US"/>
        </w:rPr>
        <w:t>remember</w:t>
      </w:r>
      <w:r w:rsidR="00902AB0" w:rsidRPr="005F32C9">
        <w:rPr>
          <w:color w:val="000000"/>
          <w:sz w:val="28"/>
          <w:szCs w:val="28"/>
          <w:lang w:val="en-US"/>
        </w:rPr>
        <w:t xml:space="preserve"> </w:t>
      </w:r>
      <w:r w:rsidR="00902AB0" w:rsidRPr="0007027D">
        <w:rPr>
          <w:color w:val="000000"/>
          <w:sz w:val="28"/>
          <w:szCs w:val="28"/>
          <w:lang w:val="en-US"/>
        </w:rPr>
        <w:t>this</w:t>
      </w:r>
      <w:r w:rsidR="00902AB0" w:rsidRPr="005F32C9">
        <w:rPr>
          <w:color w:val="000000"/>
          <w:sz w:val="28"/>
          <w:szCs w:val="28"/>
          <w:lang w:val="en-US"/>
        </w:rPr>
        <w:t xml:space="preserve"> </w:t>
      </w:r>
      <w:r w:rsidR="00902AB0" w:rsidRPr="0007027D">
        <w:rPr>
          <w:color w:val="000000"/>
          <w:sz w:val="28"/>
          <w:szCs w:val="28"/>
          <w:lang w:val="en-US"/>
        </w:rPr>
        <w:t>book</w:t>
      </w:r>
      <w:r w:rsidR="00902AB0" w:rsidRPr="005F32C9">
        <w:rPr>
          <w:color w:val="000000"/>
          <w:sz w:val="28"/>
          <w:szCs w:val="28"/>
          <w:lang w:val="en-US"/>
        </w:rPr>
        <w:t xml:space="preserve">. </w:t>
      </w:r>
      <w:r w:rsidR="00902AB0" w:rsidRPr="0007027D">
        <w:rPr>
          <w:color w:val="000000"/>
          <w:sz w:val="28"/>
          <w:szCs w:val="28"/>
          <w:lang w:val="en-US"/>
        </w:rPr>
        <w:t>I</w:t>
      </w:r>
      <w:r w:rsidR="00902AB0" w:rsidRPr="005F32C9">
        <w:rPr>
          <w:color w:val="000000"/>
          <w:sz w:val="28"/>
          <w:szCs w:val="28"/>
          <w:lang w:val="en-US"/>
        </w:rPr>
        <w:t xml:space="preserve"> … </w:t>
      </w:r>
      <w:r w:rsidR="00902AB0" w:rsidRPr="0007027D">
        <w:rPr>
          <w:color w:val="000000"/>
          <w:sz w:val="28"/>
          <w:szCs w:val="28"/>
          <w:lang w:val="en-US"/>
        </w:rPr>
        <w:t>to</w:t>
      </w:r>
      <w:r w:rsidR="00902AB0" w:rsidRPr="005F32C9">
        <w:rPr>
          <w:color w:val="000000"/>
          <w:sz w:val="28"/>
          <w:szCs w:val="28"/>
          <w:lang w:val="en-US"/>
        </w:rPr>
        <w:t xml:space="preserve"> </w:t>
      </w:r>
      <w:r w:rsidR="00902AB0" w:rsidRPr="0007027D">
        <w:rPr>
          <w:color w:val="000000"/>
          <w:sz w:val="28"/>
          <w:szCs w:val="28"/>
          <w:lang w:val="en-US"/>
        </w:rPr>
        <w:t>reread</w:t>
      </w:r>
      <w:r w:rsidR="00902AB0" w:rsidRPr="005F32C9">
        <w:rPr>
          <w:color w:val="000000"/>
          <w:sz w:val="28"/>
          <w:szCs w:val="28"/>
          <w:lang w:val="en-US"/>
        </w:rPr>
        <w:t xml:space="preserve"> </w:t>
      </w:r>
      <w:r w:rsidR="00902AB0" w:rsidRPr="0007027D">
        <w:rPr>
          <w:color w:val="000000"/>
          <w:sz w:val="28"/>
          <w:szCs w:val="28"/>
          <w:lang w:val="en-US"/>
        </w:rPr>
        <w:t>it</w:t>
      </w:r>
      <w:r w:rsidR="00902AB0" w:rsidRPr="005F32C9">
        <w:rPr>
          <w:color w:val="000000"/>
          <w:sz w:val="28"/>
          <w:szCs w:val="28"/>
          <w:lang w:val="en-US"/>
        </w:rPr>
        <w:t>.</w:t>
      </w:r>
    </w:p>
    <w:p w:rsidR="00902AB0" w:rsidRPr="005F32C9" w:rsidRDefault="00902AB0" w:rsidP="0007027D">
      <w:pPr>
        <w:shd w:val="clear" w:color="auto" w:fill="FFFFFF"/>
        <w:ind w:right="58" w:firstLine="281"/>
        <w:jc w:val="both"/>
        <w:rPr>
          <w:color w:val="000000"/>
          <w:sz w:val="28"/>
          <w:szCs w:val="28"/>
          <w:lang w:val="en-US"/>
        </w:rPr>
      </w:pPr>
    </w:p>
    <w:p w:rsidR="00902AB0" w:rsidRPr="00650E73" w:rsidRDefault="00650E73" w:rsidP="00650E73">
      <w:pPr>
        <w:shd w:val="clear" w:color="auto" w:fill="FFFFFF"/>
        <w:ind w:right="58"/>
        <w:jc w:val="both"/>
        <w:rPr>
          <w:b/>
          <w:color w:val="000000"/>
          <w:sz w:val="28"/>
          <w:szCs w:val="28"/>
        </w:rPr>
      </w:pPr>
      <w:r>
        <w:rPr>
          <w:b/>
          <w:color w:val="000000"/>
          <w:sz w:val="28"/>
          <w:szCs w:val="28"/>
        </w:rPr>
        <w:t xml:space="preserve">7. </w:t>
      </w:r>
      <w:r w:rsidR="00902AB0" w:rsidRPr="00650E73">
        <w:rPr>
          <w:b/>
          <w:color w:val="000000"/>
          <w:sz w:val="28"/>
          <w:szCs w:val="28"/>
        </w:rPr>
        <w:t>Напишите предложения в вопросительной, а затем в отрицательной форме и переведите их на русский язык:</w:t>
      </w:r>
    </w:p>
    <w:p w:rsidR="00902AB0" w:rsidRPr="0007027D" w:rsidRDefault="00902AB0" w:rsidP="0007027D">
      <w:pPr>
        <w:pStyle w:val="a7"/>
        <w:shd w:val="clear" w:color="auto" w:fill="FFFFFF"/>
        <w:ind w:left="439" w:right="58"/>
        <w:jc w:val="both"/>
        <w:rPr>
          <w:b/>
          <w:color w:val="000000"/>
          <w:sz w:val="28"/>
          <w:szCs w:val="28"/>
        </w:rPr>
      </w:pPr>
    </w:p>
    <w:p w:rsidR="00902AB0" w:rsidRPr="0007027D" w:rsidRDefault="00902AB0" w:rsidP="0007027D">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Timothy is feeding his dog.</w:t>
      </w:r>
    </w:p>
    <w:p w:rsidR="00902AB0" w:rsidRPr="0007027D" w:rsidRDefault="00902AB0" w:rsidP="0007027D">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already been working at my report for three hours.</w:t>
      </w:r>
    </w:p>
    <w:p w:rsidR="00902AB0" w:rsidRPr="0007027D" w:rsidRDefault="00902AB0" w:rsidP="0007027D">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always wanted to go to London.</w:t>
      </w:r>
    </w:p>
    <w:p w:rsidR="00902AB0" w:rsidRPr="0007027D" w:rsidRDefault="00902AB0" w:rsidP="0007027D">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Last summer we went to the river every day.</w:t>
      </w:r>
    </w:p>
    <w:p w:rsidR="00902AB0" w:rsidRPr="0007027D" w:rsidRDefault="00902AB0" w:rsidP="0007027D">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was writing a letter at 5 o’clock yesterday.</w:t>
      </w:r>
    </w:p>
    <w:p w:rsidR="00902AB0" w:rsidRPr="00932D02" w:rsidRDefault="00902AB0" w:rsidP="0007027D">
      <w:pPr>
        <w:rPr>
          <w:sz w:val="28"/>
          <w:szCs w:val="28"/>
          <w:lang w:val="en-US"/>
        </w:rPr>
      </w:pPr>
    </w:p>
    <w:p w:rsidR="00902AB0" w:rsidRPr="00650E73" w:rsidRDefault="00650E73" w:rsidP="00650E73">
      <w:pPr>
        <w:shd w:val="clear" w:color="auto" w:fill="FFFFFF"/>
        <w:ind w:right="58"/>
        <w:jc w:val="both"/>
        <w:rPr>
          <w:b/>
          <w:color w:val="000000"/>
          <w:sz w:val="28"/>
          <w:szCs w:val="28"/>
        </w:rPr>
      </w:pPr>
      <w:r>
        <w:rPr>
          <w:b/>
          <w:color w:val="000000"/>
          <w:sz w:val="28"/>
          <w:szCs w:val="28"/>
        </w:rPr>
        <w:t xml:space="preserve">8. </w:t>
      </w:r>
      <w:r w:rsidR="00902AB0" w:rsidRPr="00650E73">
        <w:rPr>
          <w:b/>
          <w:color w:val="000000"/>
          <w:sz w:val="28"/>
          <w:szCs w:val="28"/>
        </w:rPr>
        <w:t>Раскройте скобки, употребляя глаголы в требующемся времени.</w:t>
      </w:r>
    </w:p>
    <w:p w:rsidR="00902AB0" w:rsidRPr="0007027D" w:rsidRDefault="00902AB0" w:rsidP="0007027D">
      <w:pPr>
        <w:pStyle w:val="a7"/>
        <w:shd w:val="clear" w:color="auto" w:fill="FFFFFF"/>
        <w:ind w:left="439" w:right="58"/>
        <w:jc w:val="both"/>
        <w:rPr>
          <w:b/>
          <w:color w:val="000000"/>
          <w:sz w:val="28"/>
          <w:szCs w:val="28"/>
        </w:rPr>
      </w:pPr>
    </w:p>
    <w:p w:rsidR="00902AB0" w:rsidRPr="0007027D" w:rsidRDefault="00650E73" w:rsidP="00650E73">
      <w:pPr>
        <w:widowControl w:val="0"/>
        <w:suppressAutoHyphens/>
        <w:autoSpaceDE w:val="0"/>
        <w:rPr>
          <w:sz w:val="28"/>
          <w:szCs w:val="28"/>
          <w:lang w:val="en-US"/>
        </w:rPr>
      </w:pPr>
      <w:r w:rsidRPr="00650E73">
        <w:rPr>
          <w:sz w:val="28"/>
          <w:szCs w:val="28"/>
          <w:lang w:val="en-US"/>
        </w:rPr>
        <w:t xml:space="preserve">1. </w:t>
      </w:r>
      <w:r>
        <w:rPr>
          <w:sz w:val="28"/>
          <w:szCs w:val="28"/>
          <w:lang w:val="en-US"/>
        </w:rPr>
        <w:t>We (to drink</w:t>
      </w:r>
      <w:r w:rsidR="00902AB0" w:rsidRPr="0007027D">
        <w:rPr>
          <w:sz w:val="28"/>
          <w:szCs w:val="28"/>
          <w:lang w:val="en-US"/>
        </w:rPr>
        <w:t>) t</w:t>
      </w:r>
      <w:r>
        <w:rPr>
          <w:sz w:val="28"/>
          <w:szCs w:val="28"/>
          <w:lang w:val="en-US"/>
        </w:rPr>
        <w:t>ea when the telephone (to ring</w:t>
      </w:r>
      <w:r w:rsidR="00902AB0" w:rsidRPr="0007027D">
        <w:rPr>
          <w:sz w:val="28"/>
          <w:szCs w:val="28"/>
          <w:lang w:val="en-US"/>
        </w:rPr>
        <w:t>). 2</w:t>
      </w:r>
      <w:r>
        <w:rPr>
          <w:sz w:val="28"/>
          <w:szCs w:val="28"/>
          <w:lang w:val="en-US"/>
        </w:rPr>
        <w:t xml:space="preserve">. John noticed that everybody </w:t>
      </w:r>
      <w:r>
        <w:rPr>
          <w:sz w:val="28"/>
          <w:szCs w:val="28"/>
          <w:lang w:val="en-US"/>
        </w:rPr>
        <w:lastRenderedPageBreak/>
        <w:t>(</w:t>
      </w:r>
      <w:r w:rsidR="00902AB0" w:rsidRPr="0007027D">
        <w:rPr>
          <w:sz w:val="28"/>
          <w:szCs w:val="28"/>
          <w:lang w:val="en-US"/>
        </w:rPr>
        <w:t>to</w:t>
      </w:r>
      <w:r>
        <w:rPr>
          <w:sz w:val="28"/>
          <w:szCs w:val="28"/>
          <w:lang w:val="en-US"/>
        </w:rPr>
        <w:t xml:space="preserve"> look) at him, and he (</w:t>
      </w:r>
      <w:r w:rsidR="00902AB0" w:rsidRPr="0007027D">
        <w:rPr>
          <w:sz w:val="28"/>
          <w:szCs w:val="28"/>
          <w:lang w:val="en-US"/>
        </w:rPr>
        <w:t>to f</w:t>
      </w:r>
      <w:r>
        <w:rPr>
          <w:sz w:val="28"/>
          <w:szCs w:val="28"/>
          <w:lang w:val="en-US"/>
        </w:rPr>
        <w:t>eel) shy. 3. Light (to travel</w:t>
      </w:r>
      <w:r w:rsidR="00902AB0" w:rsidRPr="0007027D">
        <w:rPr>
          <w:sz w:val="28"/>
          <w:szCs w:val="28"/>
          <w:lang w:val="en-US"/>
        </w:rPr>
        <w:t xml:space="preserve">) more </w:t>
      </w:r>
      <w:r>
        <w:rPr>
          <w:sz w:val="28"/>
          <w:szCs w:val="28"/>
          <w:lang w:val="en-US"/>
        </w:rPr>
        <w:t>quickly than sound. 4. When I (to come</w:t>
      </w:r>
      <w:r w:rsidR="00902AB0" w:rsidRPr="0007027D">
        <w:rPr>
          <w:sz w:val="28"/>
          <w:szCs w:val="28"/>
          <w:lang w:val="en-US"/>
        </w:rPr>
        <w:t>) to</w:t>
      </w:r>
      <w:r>
        <w:rPr>
          <w:sz w:val="28"/>
          <w:szCs w:val="28"/>
          <w:lang w:val="en-US"/>
        </w:rPr>
        <w:t xml:space="preserve"> Pete’s house last Sunday, he (to read</w:t>
      </w:r>
      <w:r w:rsidR="00902AB0" w:rsidRPr="0007027D">
        <w:rPr>
          <w:sz w:val="28"/>
          <w:szCs w:val="28"/>
          <w:lang w:val="en-US"/>
        </w:rPr>
        <w:t>) a new b</w:t>
      </w:r>
      <w:r>
        <w:rPr>
          <w:sz w:val="28"/>
          <w:szCs w:val="28"/>
          <w:lang w:val="en-US"/>
        </w:rPr>
        <w:t>ook. 5. When will he come? We (to wait</w:t>
      </w:r>
      <w:r w:rsidR="00902AB0" w:rsidRPr="0007027D">
        <w:rPr>
          <w:sz w:val="28"/>
          <w:szCs w:val="28"/>
          <w:lang w:val="en-US"/>
        </w:rPr>
        <w:t>) for him for already half an hour.</w:t>
      </w:r>
    </w:p>
    <w:p w:rsidR="00902AB0" w:rsidRPr="0007027D" w:rsidRDefault="00902AB0" w:rsidP="0007027D">
      <w:pPr>
        <w:widowControl w:val="0"/>
        <w:suppressAutoHyphens/>
        <w:autoSpaceDE w:val="0"/>
        <w:ind w:left="1159"/>
        <w:rPr>
          <w:sz w:val="28"/>
          <w:szCs w:val="28"/>
          <w:lang w:val="en-US"/>
        </w:rPr>
      </w:pPr>
    </w:p>
    <w:p w:rsidR="00902AB0" w:rsidRPr="0007027D" w:rsidRDefault="00902AB0" w:rsidP="0007027D">
      <w:pPr>
        <w:widowControl w:val="0"/>
        <w:numPr>
          <w:ilvl w:val="0"/>
          <w:numId w:val="9"/>
        </w:numPr>
        <w:shd w:val="clear" w:color="auto" w:fill="FFFFFF"/>
        <w:suppressAutoHyphens/>
        <w:autoSpaceDE w:val="0"/>
        <w:ind w:right="58"/>
        <w:jc w:val="both"/>
        <w:rPr>
          <w:b/>
          <w:color w:val="000000"/>
          <w:sz w:val="28"/>
          <w:szCs w:val="28"/>
        </w:rPr>
      </w:pP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902AB0" w:rsidRPr="0007027D" w:rsidRDefault="00902AB0" w:rsidP="0007027D">
      <w:pPr>
        <w:widowControl w:val="0"/>
        <w:shd w:val="clear" w:color="auto" w:fill="FFFFFF"/>
        <w:suppressAutoHyphens/>
        <w:autoSpaceDE w:val="0"/>
        <w:ind w:left="439" w:right="58"/>
        <w:jc w:val="both"/>
        <w:rPr>
          <w:b/>
          <w:color w:val="000000"/>
          <w:sz w:val="28"/>
          <w:szCs w:val="28"/>
        </w:rPr>
      </w:pPr>
    </w:p>
    <w:p w:rsidR="00902AB0" w:rsidRPr="0007027D" w:rsidRDefault="00650E73" w:rsidP="0007027D">
      <w:pPr>
        <w:shd w:val="clear" w:color="auto" w:fill="FFFFFF"/>
        <w:ind w:right="58" w:hanging="540"/>
        <w:jc w:val="both"/>
        <w:rPr>
          <w:color w:val="000000"/>
          <w:sz w:val="28"/>
          <w:szCs w:val="28"/>
          <w:lang w:val="en-US"/>
        </w:rPr>
      </w:pPr>
      <w:r w:rsidRPr="00932D02">
        <w:rPr>
          <w:b/>
          <w:color w:val="000000"/>
          <w:sz w:val="28"/>
          <w:szCs w:val="28"/>
        </w:rPr>
        <w:t xml:space="preserve">        </w:t>
      </w:r>
      <w:r w:rsidR="00902AB0" w:rsidRPr="0007027D">
        <w:rPr>
          <w:color w:val="000000"/>
          <w:sz w:val="28"/>
          <w:szCs w:val="28"/>
          <w:lang w:val="en-US"/>
        </w:rPr>
        <w:t xml:space="preserve">1. … Wednesday I usually have a lot of homework. 2. Lev Tolstoy liked to get up … sunrise. 3. Our lessons are usually over … twenty minutes to two. 4. They returned from the wood … sunset. 5. I began writing my composition … seven o’clock and finished only … midnight. 6. The young scientist was trying to prove … the professor the necessity … the experiment. </w:t>
      </w:r>
    </w:p>
    <w:p w:rsidR="00902AB0" w:rsidRPr="00932D02" w:rsidRDefault="00902AB0" w:rsidP="0007027D">
      <w:pPr>
        <w:shd w:val="clear" w:color="auto" w:fill="FFFFFF"/>
        <w:ind w:right="58"/>
        <w:jc w:val="both"/>
        <w:rPr>
          <w:b/>
          <w:color w:val="000000"/>
          <w:sz w:val="28"/>
          <w:szCs w:val="28"/>
          <w:lang w:val="en-US"/>
        </w:rPr>
      </w:pPr>
    </w:p>
    <w:p w:rsidR="00902AB0" w:rsidRPr="0007027D" w:rsidRDefault="00902AB0" w:rsidP="0007027D">
      <w:pPr>
        <w:shd w:val="clear" w:color="auto" w:fill="FFFFFF"/>
        <w:ind w:right="58"/>
        <w:jc w:val="both"/>
        <w:rPr>
          <w:b/>
          <w:color w:val="000000"/>
          <w:sz w:val="28"/>
          <w:szCs w:val="28"/>
        </w:rPr>
      </w:pPr>
    </w:p>
    <w:p w:rsidR="00902AB0" w:rsidRPr="00650E73" w:rsidRDefault="005F32C9" w:rsidP="00650E73">
      <w:pPr>
        <w:shd w:val="clear" w:color="auto" w:fill="FFFFFF"/>
        <w:ind w:right="58"/>
        <w:jc w:val="both"/>
        <w:rPr>
          <w:b/>
          <w:color w:val="000000"/>
          <w:sz w:val="28"/>
          <w:szCs w:val="28"/>
        </w:rPr>
      </w:pPr>
      <w:r>
        <w:rPr>
          <w:b/>
          <w:color w:val="000000"/>
          <w:sz w:val="28"/>
          <w:szCs w:val="28"/>
        </w:rPr>
        <w:t>10</w:t>
      </w:r>
      <w:r w:rsidR="00650E73">
        <w:rPr>
          <w:b/>
          <w:color w:val="000000"/>
          <w:sz w:val="28"/>
          <w:szCs w:val="28"/>
        </w:rPr>
        <w:t xml:space="preserve">. </w:t>
      </w:r>
      <w:r w:rsidR="00902AB0" w:rsidRPr="00650E73">
        <w:rPr>
          <w:b/>
          <w:color w:val="000000"/>
          <w:sz w:val="28"/>
          <w:szCs w:val="28"/>
        </w:rPr>
        <w:t>Переведите предложения на английский язык, употребляя глаголы в нужном времени.</w:t>
      </w:r>
    </w:p>
    <w:p w:rsidR="00902AB0" w:rsidRPr="0007027D" w:rsidRDefault="00902AB0" w:rsidP="0007027D">
      <w:pPr>
        <w:pStyle w:val="a7"/>
        <w:shd w:val="clear" w:color="auto" w:fill="FFFFFF"/>
        <w:ind w:left="439" w:right="58"/>
        <w:jc w:val="both"/>
        <w:rPr>
          <w:b/>
          <w:color w:val="000000"/>
          <w:sz w:val="28"/>
          <w:szCs w:val="28"/>
        </w:rPr>
      </w:pPr>
    </w:p>
    <w:p w:rsidR="00902AB0" w:rsidRPr="0007027D" w:rsidRDefault="00650E73" w:rsidP="0007027D">
      <w:pPr>
        <w:shd w:val="clear" w:color="auto" w:fill="FFFFFF"/>
        <w:ind w:right="58" w:hanging="720"/>
        <w:jc w:val="both"/>
        <w:rPr>
          <w:color w:val="000000"/>
          <w:sz w:val="28"/>
          <w:szCs w:val="28"/>
        </w:rPr>
      </w:pPr>
      <w:r>
        <w:rPr>
          <w:color w:val="000000"/>
          <w:sz w:val="28"/>
          <w:szCs w:val="28"/>
        </w:rPr>
        <w:t xml:space="preserve">         </w:t>
      </w:r>
      <w:r w:rsidR="00902AB0" w:rsidRPr="0007027D">
        <w:rPr>
          <w:color w:val="000000"/>
          <w:sz w:val="28"/>
          <w:szCs w:val="28"/>
        </w:rPr>
        <w:t xml:space="preserve">1. Мама сидит на диване в гостиной и смотрит телевизор. 2. Если он не пойдёт в библиотеку, он будет дома. 3. Мы ещё не позавтракали. 4. Моя сестра спит с пяти часов. 5. Я всегда хотел изучать английский язык. 6. Моя сестра пьёт кофе с молоком, а я всегда предпочитал чёрный кофе. </w:t>
      </w:r>
    </w:p>
    <w:p w:rsidR="00902AB0" w:rsidRPr="0007027D" w:rsidRDefault="00902AB0" w:rsidP="0007027D">
      <w:pPr>
        <w:jc w:val="center"/>
        <w:rPr>
          <w:sz w:val="28"/>
          <w:szCs w:val="28"/>
        </w:rPr>
      </w:pPr>
    </w:p>
    <w:p w:rsidR="00902AB0" w:rsidRDefault="00902AB0"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Default="005F32C9" w:rsidP="0007027D">
      <w:pPr>
        <w:jc w:val="center"/>
        <w:rPr>
          <w:b/>
          <w:sz w:val="28"/>
          <w:szCs w:val="28"/>
        </w:rPr>
      </w:pPr>
    </w:p>
    <w:p w:rsidR="005F32C9" w:rsidRPr="0007027D" w:rsidRDefault="005F32C9" w:rsidP="0007027D">
      <w:pPr>
        <w:jc w:val="center"/>
        <w:rPr>
          <w:b/>
          <w:sz w:val="28"/>
          <w:szCs w:val="28"/>
        </w:rPr>
      </w:pPr>
    </w:p>
    <w:p w:rsidR="00902AB0" w:rsidRPr="0007027D" w:rsidRDefault="00902AB0" w:rsidP="0007027D">
      <w:pPr>
        <w:jc w:val="center"/>
        <w:rPr>
          <w:b/>
          <w:sz w:val="28"/>
          <w:szCs w:val="28"/>
        </w:rPr>
      </w:pPr>
      <w:r w:rsidRPr="0007027D">
        <w:rPr>
          <w:b/>
          <w:sz w:val="28"/>
          <w:szCs w:val="28"/>
        </w:rPr>
        <w:lastRenderedPageBreak/>
        <w:t>Вариант 3</w:t>
      </w:r>
    </w:p>
    <w:p w:rsidR="00902AB0" w:rsidRPr="0007027D" w:rsidRDefault="00902AB0" w:rsidP="00633E2B">
      <w:pPr>
        <w:rPr>
          <w:b/>
          <w:sz w:val="28"/>
          <w:szCs w:val="28"/>
        </w:rPr>
      </w:pPr>
    </w:p>
    <w:p w:rsidR="00902AB0" w:rsidRPr="0007027D" w:rsidRDefault="00902AB0" w:rsidP="00633E2B">
      <w:pPr>
        <w:shd w:val="clear" w:color="auto" w:fill="FFFFFF"/>
        <w:rPr>
          <w:color w:val="000000"/>
          <w:sz w:val="28"/>
          <w:szCs w:val="28"/>
        </w:rPr>
      </w:pPr>
      <w:r w:rsidRPr="0007027D">
        <w:rPr>
          <w:b/>
          <w:color w:val="000000"/>
          <w:sz w:val="28"/>
          <w:szCs w:val="28"/>
        </w:rPr>
        <w:t xml:space="preserve">1. Прочитайте текст и ответьте </w:t>
      </w:r>
      <w:proofErr w:type="gramStart"/>
      <w:r w:rsidRPr="0007027D">
        <w:rPr>
          <w:b/>
          <w:color w:val="000000"/>
          <w:sz w:val="28"/>
          <w:szCs w:val="28"/>
        </w:rPr>
        <w:t>на  следующие</w:t>
      </w:r>
      <w:proofErr w:type="gramEnd"/>
      <w:r w:rsidRPr="0007027D">
        <w:rPr>
          <w:b/>
          <w:color w:val="000000"/>
          <w:sz w:val="28"/>
          <w:szCs w:val="28"/>
        </w:rPr>
        <w:t xml:space="preserve"> вопросы</w:t>
      </w:r>
      <w:r w:rsidRPr="0007027D">
        <w:rPr>
          <w:color w:val="000000"/>
          <w:sz w:val="28"/>
          <w:szCs w:val="28"/>
        </w:rPr>
        <w:t>:</w:t>
      </w:r>
    </w:p>
    <w:p w:rsidR="00902AB0" w:rsidRPr="0007027D" w:rsidRDefault="00902AB0" w:rsidP="0007027D">
      <w:pPr>
        <w:shd w:val="clear" w:color="auto" w:fill="FFFFFF"/>
        <w:ind w:left="79"/>
        <w:rPr>
          <w:color w:val="000000"/>
          <w:sz w:val="28"/>
          <w:szCs w:val="28"/>
        </w:rPr>
      </w:pPr>
    </w:p>
    <w:p w:rsidR="00902AB0" w:rsidRPr="0007027D" w:rsidRDefault="00902AB0" w:rsidP="0007027D">
      <w:pPr>
        <w:shd w:val="clear" w:color="auto" w:fill="FFFFFF"/>
        <w:ind w:left="79"/>
        <w:rPr>
          <w:color w:val="000000"/>
          <w:sz w:val="28"/>
          <w:szCs w:val="28"/>
          <w:lang w:val="en-US"/>
        </w:rPr>
      </w:pPr>
      <w:r w:rsidRPr="0007027D">
        <w:rPr>
          <w:color w:val="000000"/>
          <w:sz w:val="28"/>
          <w:szCs w:val="28"/>
          <w:lang w:val="en-US"/>
        </w:rPr>
        <w:t xml:space="preserve">1.   Which plant </w:t>
      </w:r>
      <w:proofErr w:type="gramStart"/>
      <w:r w:rsidRPr="0007027D">
        <w:rPr>
          <w:color w:val="000000"/>
          <w:sz w:val="28"/>
          <w:szCs w:val="28"/>
          <w:lang w:val="en-US"/>
        </w:rPr>
        <w:t>was known</w:t>
      </w:r>
      <w:proofErr w:type="gramEnd"/>
      <w:r w:rsidRPr="0007027D">
        <w:rPr>
          <w:color w:val="000000"/>
          <w:sz w:val="28"/>
          <w:szCs w:val="28"/>
          <w:lang w:val="en-US"/>
        </w:rPr>
        <w:t xml:space="preserve"> as white gold? Why?</w:t>
      </w:r>
    </w:p>
    <w:p w:rsidR="00902AB0" w:rsidRPr="0007027D" w:rsidRDefault="00902AB0" w:rsidP="0007027D">
      <w:pPr>
        <w:shd w:val="clear" w:color="auto" w:fill="FFFFFF"/>
        <w:ind w:left="79"/>
        <w:rPr>
          <w:color w:val="000000"/>
          <w:sz w:val="28"/>
          <w:szCs w:val="28"/>
          <w:lang w:val="en-US"/>
        </w:rPr>
      </w:pPr>
      <w:r w:rsidRPr="0007027D">
        <w:rPr>
          <w:color w:val="000000"/>
          <w:sz w:val="28"/>
          <w:szCs w:val="28"/>
          <w:lang w:val="en-US"/>
        </w:rPr>
        <w:t>2.   Which plant has caused the death of many people?</w:t>
      </w:r>
    </w:p>
    <w:p w:rsidR="00902AB0" w:rsidRPr="0007027D" w:rsidRDefault="00902AB0" w:rsidP="0007027D">
      <w:pPr>
        <w:shd w:val="clear" w:color="auto" w:fill="FFFFFF"/>
        <w:ind w:left="79"/>
        <w:rPr>
          <w:color w:val="000000"/>
          <w:sz w:val="28"/>
          <w:szCs w:val="28"/>
          <w:lang w:val="en-US"/>
        </w:rPr>
      </w:pPr>
      <w:r w:rsidRPr="0007027D">
        <w:rPr>
          <w:color w:val="000000"/>
          <w:sz w:val="28"/>
          <w:szCs w:val="28"/>
          <w:lang w:val="en-US"/>
        </w:rPr>
        <w:t xml:space="preserve">3.   Which </w:t>
      </w:r>
      <w:proofErr w:type="gramStart"/>
      <w:r w:rsidRPr="0007027D">
        <w:rPr>
          <w:color w:val="000000"/>
          <w:sz w:val="28"/>
          <w:szCs w:val="28"/>
          <w:lang w:val="en-US"/>
        </w:rPr>
        <w:t>of  the</w:t>
      </w:r>
      <w:proofErr w:type="gramEnd"/>
      <w:r w:rsidRPr="0007027D">
        <w:rPr>
          <w:color w:val="000000"/>
          <w:sz w:val="28"/>
          <w:szCs w:val="28"/>
          <w:lang w:val="en-US"/>
        </w:rPr>
        <w:t xml:space="preserve"> three plants has most changed history? Why?</w:t>
      </w:r>
    </w:p>
    <w:p w:rsidR="00902AB0" w:rsidRPr="0007027D" w:rsidRDefault="00902AB0" w:rsidP="0007027D">
      <w:pPr>
        <w:shd w:val="clear" w:color="auto" w:fill="FFFFFF"/>
        <w:ind w:left="79"/>
        <w:rPr>
          <w:color w:val="000000"/>
          <w:sz w:val="28"/>
          <w:szCs w:val="28"/>
          <w:lang w:val="en-US"/>
        </w:rPr>
      </w:pPr>
      <w:r w:rsidRPr="0007027D">
        <w:rPr>
          <w:color w:val="000000"/>
          <w:sz w:val="28"/>
          <w:szCs w:val="28"/>
          <w:lang w:val="en-US"/>
        </w:rPr>
        <w:t>4.   Which plant has done the greatest good? Which has done the greatest harm?</w:t>
      </w:r>
    </w:p>
    <w:p w:rsidR="00902AB0" w:rsidRPr="0007027D" w:rsidRDefault="00902AB0" w:rsidP="0007027D">
      <w:pPr>
        <w:jc w:val="center"/>
        <w:rPr>
          <w:sz w:val="28"/>
          <w:szCs w:val="28"/>
          <w:lang w:val="en-US"/>
        </w:rPr>
      </w:pPr>
    </w:p>
    <w:p w:rsidR="00902AB0" w:rsidRPr="0007027D" w:rsidRDefault="00902AB0" w:rsidP="001401B5">
      <w:pPr>
        <w:ind w:firstLine="708"/>
        <w:jc w:val="center"/>
        <w:rPr>
          <w:b/>
          <w:bCs/>
          <w:sz w:val="28"/>
          <w:szCs w:val="28"/>
          <w:lang w:val="en-US"/>
        </w:rPr>
      </w:pPr>
      <w:r w:rsidRPr="0007027D">
        <w:rPr>
          <w:b/>
          <w:bCs/>
          <w:sz w:val="28"/>
          <w:szCs w:val="28"/>
          <w:lang w:val="en-US"/>
        </w:rPr>
        <w:t>Tobacco.</w:t>
      </w:r>
    </w:p>
    <w:p w:rsidR="00902AB0" w:rsidRPr="00633E2B" w:rsidRDefault="00633E2B" w:rsidP="001401B5">
      <w:pPr>
        <w:jc w:val="both"/>
        <w:rPr>
          <w:sz w:val="28"/>
          <w:szCs w:val="28"/>
          <w:lang w:val="en-US"/>
        </w:rPr>
      </w:pPr>
      <w:r w:rsidRPr="00633E2B">
        <w:rPr>
          <w:sz w:val="28"/>
          <w:szCs w:val="28"/>
          <w:lang w:val="en-US"/>
        </w:rPr>
        <w:t xml:space="preserve">1. </w:t>
      </w:r>
      <w:r w:rsidR="00902AB0" w:rsidRPr="0007027D">
        <w:rPr>
          <w:sz w:val="28"/>
          <w:szCs w:val="28"/>
          <w:lang w:val="en-US"/>
        </w:rPr>
        <w:t xml:space="preserve">For thousands of years tobacco was used by the American Indians with no </w:t>
      </w:r>
      <w:proofErr w:type="gramStart"/>
      <w:r w:rsidR="00902AB0" w:rsidRPr="0007027D">
        <w:rPr>
          <w:sz w:val="28"/>
          <w:szCs w:val="28"/>
          <w:lang w:val="en-US"/>
        </w:rPr>
        <w:t>ill-effect</w:t>
      </w:r>
      <w:proofErr w:type="gramEnd"/>
      <w:r w:rsidR="00902AB0" w:rsidRPr="0007027D">
        <w:rPr>
          <w:sz w:val="28"/>
          <w:szCs w:val="28"/>
          <w:lang w:val="en-US"/>
        </w:rPr>
        <w:t>. In the 16</w:t>
      </w:r>
      <w:r w:rsidR="00902AB0" w:rsidRPr="0007027D">
        <w:rPr>
          <w:sz w:val="28"/>
          <w:szCs w:val="28"/>
          <w:vertAlign w:val="superscript"/>
          <w:lang w:val="en-US"/>
        </w:rPr>
        <w:t>th</w:t>
      </w:r>
      <w:r w:rsidR="00902AB0" w:rsidRPr="0007027D">
        <w:rPr>
          <w:sz w:val="28"/>
          <w:szCs w:val="28"/>
          <w:lang w:val="en-US"/>
        </w:rPr>
        <w:t xml:space="preserve">              </w:t>
      </w:r>
      <w:proofErr w:type="gramStart"/>
      <w:r w:rsidR="00902AB0" w:rsidRPr="0007027D">
        <w:rPr>
          <w:sz w:val="28"/>
          <w:szCs w:val="28"/>
          <w:lang w:val="en-US"/>
        </w:rPr>
        <w:t>century</w:t>
      </w:r>
      <w:proofErr w:type="gramEnd"/>
      <w:r w:rsidR="00902AB0" w:rsidRPr="0007027D">
        <w:rPr>
          <w:sz w:val="28"/>
          <w:szCs w:val="28"/>
          <w:lang w:val="en-US"/>
        </w:rPr>
        <w:t xml:space="preserve"> it was brought to Europe. This early tobacco was mixed with soil and rather dirty. It was chewed or smoked in pipes only by men – women thought it smelly and disgusting</w:t>
      </w:r>
      <w:r w:rsidRPr="00633E2B">
        <w:rPr>
          <w:sz w:val="28"/>
          <w:szCs w:val="28"/>
          <w:lang w:val="en-US"/>
        </w:rPr>
        <w:t>.</w:t>
      </w:r>
    </w:p>
    <w:p w:rsidR="00902AB0" w:rsidRPr="0007027D" w:rsidRDefault="00633E2B" w:rsidP="001401B5">
      <w:pPr>
        <w:jc w:val="both"/>
        <w:rPr>
          <w:sz w:val="28"/>
          <w:szCs w:val="28"/>
          <w:lang w:val="en-US"/>
        </w:rPr>
      </w:pPr>
      <w:r w:rsidRPr="00633E2B">
        <w:rPr>
          <w:sz w:val="28"/>
          <w:szCs w:val="28"/>
          <w:lang w:val="en-US"/>
        </w:rPr>
        <w:t xml:space="preserve">2. </w:t>
      </w:r>
      <w:r w:rsidR="00902AB0" w:rsidRPr="0007027D">
        <w:rPr>
          <w:sz w:val="28"/>
          <w:szCs w:val="28"/>
          <w:lang w:val="en-US"/>
        </w:rPr>
        <w:t xml:space="preserve">It </w:t>
      </w:r>
      <w:proofErr w:type="gramStart"/>
      <w:r w:rsidR="00902AB0" w:rsidRPr="0007027D">
        <w:rPr>
          <w:sz w:val="28"/>
          <w:szCs w:val="28"/>
          <w:lang w:val="en-US"/>
        </w:rPr>
        <w:t>was first grown</w:t>
      </w:r>
      <w:proofErr w:type="gramEnd"/>
      <w:r w:rsidR="00902AB0" w:rsidRPr="0007027D">
        <w:rPr>
          <w:sz w:val="28"/>
          <w:szCs w:val="28"/>
          <w:lang w:val="en-US"/>
        </w:rPr>
        <w:t xml:space="preserve"> commercially in America in the 17</w:t>
      </w:r>
      <w:r w:rsidR="00902AB0" w:rsidRPr="0007027D">
        <w:rPr>
          <w:sz w:val="28"/>
          <w:szCs w:val="28"/>
          <w:vertAlign w:val="superscript"/>
          <w:lang w:val="en-US"/>
        </w:rPr>
        <w:t>th</w:t>
      </w:r>
      <w:r w:rsidR="00902AB0" w:rsidRPr="0007027D">
        <w:rPr>
          <w:sz w:val="28"/>
          <w:szCs w:val="28"/>
          <w:lang w:val="en-US"/>
        </w:rPr>
        <w:t xml:space="preserve"> century on slave plantations. In the 18</w:t>
      </w:r>
      <w:r w:rsidR="00902AB0" w:rsidRPr="0007027D">
        <w:rPr>
          <w:sz w:val="28"/>
          <w:szCs w:val="28"/>
          <w:vertAlign w:val="superscript"/>
          <w:lang w:val="en-US"/>
        </w:rPr>
        <w:t>th</w:t>
      </w:r>
      <w:r w:rsidR="00902AB0" w:rsidRPr="0007027D">
        <w:rPr>
          <w:sz w:val="28"/>
          <w:szCs w:val="28"/>
          <w:lang w:val="en-US"/>
        </w:rPr>
        <w:t xml:space="preserve">        century new technology refined tobacco and the first cigarettes </w:t>
      </w:r>
      <w:proofErr w:type="gramStart"/>
      <w:r w:rsidR="00902AB0" w:rsidRPr="0007027D">
        <w:rPr>
          <w:sz w:val="28"/>
          <w:szCs w:val="28"/>
          <w:lang w:val="en-US"/>
        </w:rPr>
        <w:t>were produced</w:t>
      </w:r>
      <w:proofErr w:type="gramEnd"/>
      <w:r w:rsidR="00902AB0" w:rsidRPr="0007027D">
        <w:rPr>
          <w:sz w:val="28"/>
          <w:szCs w:val="28"/>
          <w:lang w:val="en-US"/>
        </w:rPr>
        <w:t xml:space="preserve">. By the </w:t>
      </w:r>
      <w:proofErr w:type="gramStart"/>
      <w:r w:rsidR="00902AB0" w:rsidRPr="0007027D">
        <w:rPr>
          <w:sz w:val="28"/>
          <w:szCs w:val="28"/>
          <w:lang w:val="en-US"/>
        </w:rPr>
        <w:t>1880s</w:t>
      </w:r>
      <w:proofErr w:type="gramEnd"/>
      <w:r w:rsidR="00902AB0" w:rsidRPr="0007027D">
        <w:rPr>
          <w:sz w:val="28"/>
          <w:szCs w:val="28"/>
          <w:lang w:val="en-US"/>
        </w:rPr>
        <w:t xml:space="preserve"> huge factories were producing cigarettes which were clean and easy to smoke. Chain-smoking and inhaling became possible and by the middle of the 20</w:t>
      </w:r>
      <w:r w:rsidR="00902AB0" w:rsidRPr="0007027D">
        <w:rPr>
          <w:sz w:val="28"/>
          <w:szCs w:val="28"/>
          <w:vertAlign w:val="superscript"/>
          <w:lang w:val="en-US"/>
        </w:rPr>
        <w:t>th</w:t>
      </w:r>
      <w:r w:rsidR="00902AB0" w:rsidRPr="0007027D">
        <w:rPr>
          <w:sz w:val="28"/>
          <w:szCs w:val="28"/>
          <w:lang w:val="en-US"/>
        </w:rPr>
        <w:t xml:space="preserve"> century tobacco addicts, both men and </w:t>
      </w:r>
      <w:proofErr w:type="gramStart"/>
      <w:r w:rsidR="00902AB0" w:rsidRPr="0007027D">
        <w:rPr>
          <w:sz w:val="28"/>
          <w:szCs w:val="28"/>
          <w:lang w:val="en-US"/>
        </w:rPr>
        <w:t>women,</w:t>
      </w:r>
      <w:proofErr w:type="gramEnd"/>
      <w:r w:rsidR="00902AB0" w:rsidRPr="0007027D">
        <w:rPr>
          <w:sz w:val="28"/>
          <w:szCs w:val="28"/>
          <w:lang w:val="en-US"/>
        </w:rPr>
        <w:t xml:space="preserve"> were dying of lung cancer in great numbers.</w:t>
      </w:r>
    </w:p>
    <w:p w:rsidR="00902AB0" w:rsidRPr="0007027D" w:rsidRDefault="00633E2B" w:rsidP="001401B5">
      <w:pPr>
        <w:jc w:val="both"/>
        <w:rPr>
          <w:sz w:val="28"/>
          <w:szCs w:val="28"/>
          <w:lang w:val="en-US"/>
        </w:rPr>
      </w:pPr>
      <w:proofErr w:type="gramStart"/>
      <w:r w:rsidRPr="00633E2B">
        <w:rPr>
          <w:sz w:val="28"/>
          <w:szCs w:val="28"/>
          <w:lang w:val="en-US"/>
        </w:rPr>
        <w:t xml:space="preserve">3. </w:t>
      </w:r>
      <w:r w:rsidR="00902AB0" w:rsidRPr="0007027D">
        <w:rPr>
          <w:sz w:val="28"/>
          <w:szCs w:val="28"/>
          <w:lang w:val="en-US"/>
        </w:rPr>
        <w:t>Nowadays</w:t>
      </w:r>
      <w:proofErr w:type="gramEnd"/>
      <w:r w:rsidR="00902AB0" w:rsidRPr="0007027D">
        <w:rPr>
          <w:sz w:val="28"/>
          <w:szCs w:val="28"/>
          <w:lang w:val="en-US"/>
        </w:rPr>
        <w:t xml:space="preserve"> cigarette smoking is banned in many places, especially in the USA. </w:t>
      </w:r>
      <w:proofErr w:type="gramStart"/>
      <w:r w:rsidR="00902AB0" w:rsidRPr="0007027D">
        <w:rPr>
          <w:sz w:val="28"/>
          <w:szCs w:val="28"/>
          <w:lang w:val="en-US"/>
        </w:rPr>
        <w:t>But</w:t>
      </w:r>
      <w:proofErr w:type="gramEnd"/>
      <w:r w:rsidR="00902AB0" w:rsidRPr="0007027D">
        <w:rPr>
          <w:sz w:val="28"/>
          <w:szCs w:val="28"/>
          <w:lang w:val="en-US"/>
        </w:rPr>
        <w:t xml:space="preserve"> until 1820 tobacco was America’s main export, and still today their tobacco industry makes over 4.2 billion a year.</w:t>
      </w:r>
    </w:p>
    <w:p w:rsidR="00902AB0" w:rsidRPr="0007027D" w:rsidRDefault="00902AB0" w:rsidP="001401B5">
      <w:pPr>
        <w:jc w:val="center"/>
        <w:rPr>
          <w:b/>
          <w:bCs/>
          <w:sz w:val="28"/>
          <w:szCs w:val="28"/>
          <w:lang w:val="en-US"/>
        </w:rPr>
      </w:pPr>
      <w:r w:rsidRPr="0007027D">
        <w:rPr>
          <w:b/>
          <w:bCs/>
          <w:sz w:val="28"/>
          <w:szCs w:val="28"/>
          <w:lang w:val="en-US"/>
        </w:rPr>
        <w:t>Sugar.</w:t>
      </w:r>
    </w:p>
    <w:p w:rsidR="00902AB0" w:rsidRPr="0007027D" w:rsidRDefault="00633E2B" w:rsidP="001401B5">
      <w:pPr>
        <w:pStyle w:val="a5"/>
        <w:spacing w:after="0"/>
        <w:ind w:left="0"/>
        <w:jc w:val="both"/>
        <w:rPr>
          <w:sz w:val="28"/>
          <w:szCs w:val="28"/>
          <w:lang w:val="en-US"/>
        </w:rPr>
      </w:pPr>
      <w:r w:rsidRPr="00633E2B">
        <w:rPr>
          <w:sz w:val="28"/>
          <w:szCs w:val="28"/>
          <w:lang w:val="en-US"/>
        </w:rPr>
        <w:t xml:space="preserve">4. </w:t>
      </w:r>
      <w:r w:rsidR="00902AB0" w:rsidRPr="0007027D">
        <w:rPr>
          <w:sz w:val="28"/>
          <w:szCs w:val="28"/>
          <w:lang w:val="en-US"/>
        </w:rPr>
        <w:t xml:space="preserve">Sugar cane </w:t>
      </w:r>
      <w:proofErr w:type="gramStart"/>
      <w:r w:rsidR="00902AB0" w:rsidRPr="0007027D">
        <w:rPr>
          <w:sz w:val="28"/>
          <w:szCs w:val="28"/>
          <w:lang w:val="en-US"/>
        </w:rPr>
        <w:t>was grown</w:t>
      </w:r>
      <w:proofErr w:type="gramEnd"/>
      <w:r w:rsidR="00902AB0" w:rsidRPr="0007027D">
        <w:rPr>
          <w:sz w:val="28"/>
          <w:szCs w:val="28"/>
          <w:lang w:val="en-US"/>
        </w:rPr>
        <w:t xml:space="preserve"> in India thousands of years ago. In Roman </w:t>
      </w:r>
      <w:proofErr w:type="gramStart"/>
      <w:r w:rsidR="00902AB0" w:rsidRPr="0007027D">
        <w:rPr>
          <w:sz w:val="28"/>
          <w:szCs w:val="28"/>
          <w:lang w:val="en-US"/>
        </w:rPr>
        <w:t>times</w:t>
      </w:r>
      <w:proofErr w:type="gramEnd"/>
      <w:r w:rsidR="00902AB0" w:rsidRPr="0007027D">
        <w:rPr>
          <w:sz w:val="28"/>
          <w:szCs w:val="28"/>
          <w:lang w:val="en-US"/>
        </w:rPr>
        <w:t xml:space="preserve"> it was known in Europe as a great luxury, and it was rare and expensive for many centuries after that. In </w:t>
      </w:r>
      <w:proofErr w:type="gramStart"/>
      <w:r w:rsidR="00902AB0" w:rsidRPr="0007027D">
        <w:rPr>
          <w:sz w:val="28"/>
          <w:szCs w:val="28"/>
          <w:lang w:val="en-US"/>
        </w:rPr>
        <w:t>1493</w:t>
      </w:r>
      <w:proofErr w:type="gramEnd"/>
      <w:r w:rsidR="00902AB0" w:rsidRPr="0007027D">
        <w:rPr>
          <w:sz w:val="28"/>
          <w:szCs w:val="28"/>
          <w:lang w:val="en-US"/>
        </w:rPr>
        <w:t xml:space="preserve"> Columbus took a sugar plant with him to the West Indies, where it grew so well that huge plantations were started by Europeans and worked on by slaves. The slaves </w:t>
      </w:r>
      <w:proofErr w:type="gramStart"/>
      <w:r w:rsidR="00902AB0" w:rsidRPr="0007027D">
        <w:rPr>
          <w:sz w:val="28"/>
          <w:szCs w:val="28"/>
          <w:lang w:val="en-US"/>
        </w:rPr>
        <w:t>were shipped</w:t>
      </w:r>
      <w:proofErr w:type="gramEnd"/>
      <w:r w:rsidR="00902AB0" w:rsidRPr="0007027D">
        <w:rPr>
          <w:sz w:val="28"/>
          <w:szCs w:val="28"/>
          <w:lang w:val="en-US"/>
        </w:rPr>
        <w:t xml:space="preserve"> across the Atlantic from Africa, packed sometimes one on top of the other in chains, on a journey that took six weeks. Many died. The empty ships then carried the sugar back to Europe. So much money </w:t>
      </w:r>
      <w:proofErr w:type="gramStart"/>
      <w:r w:rsidR="00902AB0" w:rsidRPr="0007027D">
        <w:rPr>
          <w:sz w:val="28"/>
          <w:szCs w:val="28"/>
          <w:lang w:val="en-US"/>
        </w:rPr>
        <w:t>was made</w:t>
      </w:r>
      <w:proofErr w:type="gramEnd"/>
      <w:r w:rsidR="00902AB0" w:rsidRPr="0007027D">
        <w:rPr>
          <w:sz w:val="28"/>
          <w:szCs w:val="28"/>
          <w:lang w:val="en-US"/>
        </w:rPr>
        <w:t xml:space="preserve"> that sugar was known as “white gold”.</w:t>
      </w:r>
    </w:p>
    <w:p w:rsidR="00902AB0" w:rsidRPr="0007027D" w:rsidRDefault="00633E2B" w:rsidP="001401B5">
      <w:pPr>
        <w:widowControl w:val="0"/>
        <w:autoSpaceDE w:val="0"/>
        <w:ind w:left="79"/>
        <w:jc w:val="both"/>
        <w:rPr>
          <w:sz w:val="28"/>
          <w:szCs w:val="28"/>
          <w:lang w:val="en-US"/>
        </w:rPr>
      </w:pPr>
      <w:r w:rsidRPr="00633E2B">
        <w:rPr>
          <w:sz w:val="28"/>
          <w:szCs w:val="28"/>
          <w:lang w:val="en-US"/>
        </w:rPr>
        <w:t xml:space="preserve">5. </w:t>
      </w:r>
      <w:r w:rsidR="00902AB0" w:rsidRPr="0007027D">
        <w:rPr>
          <w:sz w:val="28"/>
          <w:szCs w:val="28"/>
          <w:lang w:val="en-US"/>
        </w:rPr>
        <w:t>Sugar is use to sweeten food and make sweets and chocolate. It is addictive but unnecessary. By the 16</w:t>
      </w:r>
      <w:r w:rsidR="00902AB0" w:rsidRPr="0007027D">
        <w:rPr>
          <w:sz w:val="28"/>
          <w:szCs w:val="28"/>
          <w:vertAlign w:val="superscript"/>
          <w:lang w:val="en-US"/>
        </w:rPr>
        <w:t>th</w:t>
      </w:r>
      <w:r w:rsidR="00902AB0" w:rsidRPr="0007027D">
        <w:rPr>
          <w:sz w:val="28"/>
          <w:szCs w:val="28"/>
          <w:lang w:val="en-US"/>
        </w:rPr>
        <w:t xml:space="preserve"> </w:t>
      </w:r>
      <w:proofErr w:type="gramStart"/>
      <w:r w:rsidR="00902AB0" w:rsidRPr="0007027D">
        <w:rPr>
          <w:sz w:val="28"/>
          <w:szCs w:val="28"/>
          <w:lang w:val="en-US"/>
        </w:rPr>
        <w:t>century</w:t>
      </w:r>
      <w:proofErr w:type="gramEnd"/>
      <w:r w:rsidR="00902AB0" w:rsidRPr="0007027D">
        <w:rPr>
          <w:sz w:val="28"/>
          <w:szCs w:val="28"/>
          <w:lang w:val="en-US"/>
        </w:rPr>
        <w:t xml:space="preserve"> the English were the greatest sugar-eaters in history. Elizabeth I lost all her teeth because she ate so much of it.</w:t>
      </w:r>
    </w:p>
    <w:p w:rsidR="00902AB0" w:rsidRPr="0007027D" w:rsidRDefault="00902AB0" w:rsidP="001401B5">
      <w:pPr>
        <w:widowControl w:val="0"/>
        <w:autoSpaceDE w:val="0"/>
        <w:ind w:left="79" w:firstLine="360"/>
        <w:jc w:val="center"/>
        <w:rPr>
          <w:bCs/>
          <w:sz w:val="28"/>
          <w:szCs w:val="28"/>
          <w:lang w:val="en-US"/>
        </w:rPr>
      </w:pPr>
      <w:r w:rsidRPr="00633E2B">
        <w:rPr>
          <w:b/>
          <w:bCs/>
          <w:sz w:val="28"/>
          <w:szCs w:val="28"/>
          <w:lang w:val="en-US"/>
        </w:rPr>
        <w:t>Cotton</w:t>
      </w:r>
      <w:r w:rsidRPr="0007027D">
        <w:rPr>
          <w:bCs/>
          <w:sz w:val="28"/>
          <w:szCs w:val="28"/>
          <w:lang w:val="en-US"/>
        </w:rPr>
        <w:t>.</w:t>
      </w:r>
    </w:p>
    <w:p w:rsidR="00902AB0" w:rsidRPr="0007027D" w:rsidRDefault="00633E2B" w:rsidP="001401B5">
      <w:pPr>
        <w:widowControl w:val="0"/>
        <w:autoSpaceDE w:val="0"/>
        <w:jc w:val="both"/>
        <w:rPr>
          <w:sz w:val="28"/>
          <w:szCs w:val="28"/>
          <w:lang w:val="en-US"/>
        </w:rPr>
      </w:pPr>
      <w:r w:rsidRPr="00633E2B">
        <w:rPr>
          <w:sz w:val="28"/>
          <w:szCs w:val="28"/>
          <w:lang w:val="en-US"/>
        </w:rPr>
        <w:t xml:space="preserve">6. </w:t>
      </w:r>
      <w:r w:rsidR="00902AB0" w:rsidRPr="0007027D">
        <w:rPr>
          <w:sz w:val="28"/>
          <w:szCs w:val="28"/>
          <w:lang w:val="en-US"/>
        </w:rPr>
        <w:t xml:space="preserve">Cotton </w:t>
      </w:r>
      <w:proofErr w:type="gramStart"/>
      <w:r w:rsidR="00902AB0" w:rsidRPr="0007027D">
        <w:rPr>
          <w:sz w:val="28"/>
          <w:szCs w:val="28"/>
          <w:lang w:val="en-US"/>
        </w:rPr>
        <w:t>has been grown</w:t>
      </w:r>
      <w:proofErr w:type="gramEnd"/>
      <w:r w:rsidR="00902AB0" w:rsidRPr="0007027D">
        <w:rPr>
          <w:sz w:val="28"/>
          <w:szCs w:val="28"/>
          <w:lang w:val="en-US"/>
        </w:rPr>
        <w:t xml:space="preserve"> for over five thousand years in places as far apart as Mexico, China, Egypt, and India. It </w:t>
      </w:r>
      <w:proofErr w:type="gramStart"/>
      <w:r w:rsidR="00902AB0" w:rsidRPr="0007027D">
        <w:rPr>
          <w:sz w:val="28"/>
          <w:szCs w:val="28"/>
          <w:lang w:val="en-US"/>
        </w:rPr>
        <w:t>was first planted</w:t>
      </w:r>
      <w:proofErr w:type="gramEnd"/>
      <w:r w:rsidR="00902AB0" w:rsidRPr="0007027D">
        <w:rPr>
          <w:sz w:val="28"/>
          <w:szCs w:val="28"/>
          <w:lang w:val="en-US"/>
        </w:rPr>
        <w:t xml:space="preserve"> in America in 1607. Before </w:t>
      </w:r>
      <w:proofErr w:type="gramStart"/>
      <w:r w:rsidR="00902AB0" w:rsidRPr="0007027D">
        <w:rPr>
          <w:sz w:val="28"/>
          <w:szCs w:val="28"/>
          <w:lang w:val="en-US"/>
        </w:rPr>
        <w:t>1800</w:t>
      </w:r>
      <w:proofErr w:type="gramEnd"/>
      <w:r w:rsidR="00902AB0" w:rsidRPr="0007027D">
        <w:rPr>
          <w:sz w:val="28"/>
          <w:szCs w:val="28"/>
          <w:lang w:val="en-US"/>
        </w:rPr>
        <w:t xml:space="preserve"> cotton was a great luxury, more expensive than silk, because so many workers were needed to pick it. However, a huge increase in the number of slaves in the American South resulted in much greater cotton production and a fall in the price. This, and the new technology </w:t>
      </w:r>
      <w:proofErr w:type="gramStart"/>
      <w:r w:rsidR="00902AB0" w:rsidRPr="0007027D">
        <w:rPr>
          <w:sz w:val="28"/>
          <w:szCs w:val="28"/>
          <w:lang w:val="en-US"/>
        </w:rPr>
        <w:t>of  the</w:t>
      </w:r>
      <w:proofErr w:type="gramEnd"/>
      <w:r w:rsidR="00902AB0" w:rsidRPr="0007027D">
        <w:rPr>
          <w:sz w:val="28"/>
          <w:szCs w:val="28"/>
          <w:lang w:val="en-US"/>
        </w:rPr>
        <w:t xml:space="preserve"> industrial revolution, made cotton the cheapest fabric in history. By 1820 cotton was making more money for the USA than tobacco, and more money worldwide than sugar.</w:t>
      </w:r>
    </w:p>
    <w:p w:rsidR="00902AB0" w:rsidRPr="0007027D" w:rsidRDefault="00633E2B" w:rsidP="001401B5">
      <w:pPr>
        <w:pStyle w:val="a3"/>
        <w:spacing w:after="0"/>
        <w:jc w:val="both"/>
        <w:rPr>
          <w:sz w:val="28"/>
          <w:szCs w:val="28"/>
          <w:lang w:val="en-US"/>
        </w:rPr>
      </w:pPr>
      <w:r w:rsidRPr="00633E2B">
        <w:rPr>
          <w:sz w:val="28"/>
          <w:szCs w:val="28"/>
          <w:lang w:val="en-US"/>
        </w:rPr>
        <w:t xml:space="preserve">7. </w:t>
      </w:r>
      <w:r w:rsidR="00902AB0" w:rsidRPr="0007027D">
        <w:rPr>
          <w:sz w:val="28"/>
          <w:szCs w:val="28"/>
          <w:lang w:val="en-US"/>
        </w:rPr>
        <w:t xml:space="preserve">The American Civil War of 1861- 1665 </w:t>
      </w:r>
      <w:proofErr w:type="gramStart"/>
      <w:r w:rsidR="00902AB0" w:rsidRPr="0007027D">
        <w:rPr>
          <w:sz w:val="28"/>
          <w:szCs w:val="28"/>
          <w:lang w:val="en-US"/>
        </w:rPr>
        <w:t>was fought</w:t>
      </w:r>
      <w:proofErr w:type="gramEnd"/>
      <w:r w:rsidR="00902AB0" w:rsidRPr="0007027D">
        <w:rPr>
          <w:sz w:val="28"/>
          <w:szCs w:val="28"/>
          <w:lang w:val="en-US"/>
        </w:rPr>
        <w:t xml:space="preserve"> because the Southern States wanted to form a separate country, so that they could continue to keep slaves on </w:t>
      </w:r>
      <w:r w:rsidR="00902AB0" w:rsidRPr="0007027D">
        <w:rPr>
          <w:sz w:val="28"/>
          <w:szCs w:val="28"/>
          <w:lang w:val="en-US"/>
        </w:rPr>
        <w:lastRenderedPageBreak/>
        <w:t xml:space="preserve">their cotton plantations. Slavery </w:t>
      </w:r>
      <w:proofErr w:type="gramStart"/>
      <w:r w:rsidR="00902AB0" w:rsidRPr="0007027D">
        <w:rPr>
          <w:sz w:val="28"/>
          <w:szCs w:val="28"/>
          <w:lang w:val="en-US"/>
        </w:rPr>
        <w:t>was banned</w:t>
      </w:r>
      <w:proofErr w:type="gramEnd"/>
      <w:r w:rsidR="00902AB0" w:rsidRPr="0007027D">
        <w:rPr>
          <w:sz w:val="28"/>
          <w:szCs w:val="28"/>
          <w:lang w:val="en-US"/>
        </w:rPr>
        <w:t xml:space="preserve"> in the Northern States in 1808. </w:t>
      </w:r>
      <w:proofErr w:type="gramStart"/>
      <w:r w:rsidR="00902AB0" w:rsidRPr="0007027D">
        <w:rPr>
          <w:sz w:val="28"/>
          <w:szCs w:val="28"/>
          <w:lang w:val="en-US"/>
        </w:rPr>
        <w:t>500,000</w:t>
      </w:r>
      <w:proofErr w:type="gramEnd"/>
      <w:r w:rsidR="00902AB0" w:rsidRPr="0007027D">
        <w:rPr>
          <w:sz w:val="28"/>
          <w:szCs w:val="28"/>
          <w:lang w:val="en-US"/>
        </w:rPr>
        <w:t xml:space="preserve"> soldiers were killed in the war.</w:t>
      </w:r>
    </w:p>
    <w:p w:rsidR="00902AB0" w:rsidRPr="0007027D" w:rsidRDefault="00902AB0" w:rsidP="0007027D">
      <w:pPr>
        <w:ind w:left="79"/>
        <w:rPr>
          <w:b/>
          <w:bCs/>
          <w:sz w:val="28"/>
          <w:szCs w:val="28"/>
          <w:lang w:val="en-US"/>
        </w:rPr>
      </w:pPr>
      <w:r w:rsidRPr="0007027D">
        <w:rPr>
          <w:b/>
          <w:bCs/>
          <w:sz w:val="28"/>
          <w:szCs w:val="28"/>
          <w:lang w:val="en-US"/>
        </w:rPr>
        <w:t xml:space="preserve"> </w:t>
      </w:r>
    </w:p>
    <w:p w:rsidR="00902AB0" w:rsidRPr="0007027D" w:rsidRDefault="00902AB0" w:rsidP="0007027D">
      <w:pPr>
        <w:shd w:val="clear" w:color="auto" w:fill="FFFFFF"/>
        <w:ind w:right="58"/>
        <w:jc w:val="both"/>
        <w:rPr>
          <w:b/>
          <w:color w:val="000000"/>
          <w:sz w:val="28"/>
          <w:szCs w:val="28"/>
        </w:rPr>
      </w:pPr>
      <w:r w:rsidRPr="0007027D">
        <w:rPr>
          <w:b/>
          <w:color w:val="000000"/>
          <w:sz w:val="28"/>
          <w:szCs w:val="28"/>
        </w:rPr>
        <w:t>2. Переведите в письменной форме абзацы 2, 4, 6.</w:t>
      </w:r>
    </w:p>
    <w:p w:rsidR="00902AB0" w:rsidRPr="0007027D" w:rsidRDefault="00902AB0" w:rsidP="0007027D">
      <w:pPr>
        <w:shd w:val="clear" w:color="auto" w:fill="FFFFFF"/>
        <w:ind w:right="58"/>
        <w:jc w:val="both"/>
        <w:rPr>
          <w:b/>
          <w:color w:val="000000"/>
          <w:sz w:val="28"/>
          <w:szCs w:val="28"/>
        </w:rPr>
      </w:pPr>
    </w:p>
    <w:p w:rsidR="00902AB0" w:rsidRPr="00633E2B" w:rsidRDefault="00633E2B" w:rsidP="00633E2B">
      <w:pPr>
        <w:widowControl w:val="0"/>
        <w:shd w:val="clear" w:color="auto" w:fill="FFFFFF"/>
        <w:autoSpaceDE w:val="0"/>
        <w:ind w:right="58"/>
        <w:jc w:val="both"/>
        <w:rPr>
          <w:b/>
          <w:color w:val="000000"/>
          <w:sz w:val="28"/>
          <w:szCs w:val="28"/>
        </w:rPr>
      </w:pPr>
      <w:r>
        <w:rPr>
          <w:b/>
          <w:color w:val="000000"/>
          <w:sz w:val="28"/>
          <w:szCs w:val="28"/>
        </w:rPr>
        <w:t xml:space="preserve">3. </w:t>
      </w:r>
      <w:r w:rsidR="00902AB0" w:rsidRPr="00633E2B">
        <w:rPr>
          <w:b/>
          <w:color w:val="000000"/>
          <w:sz w:val="28"/>
          <w:szCs w:val="28"/>
        </w:rPr>
        <w:t xml:space="preserve">Заполните пропуски соответствующей формой глагола </w:t>
      </w:r>
      <w:r w:rsidR="00902AB0" w:rsidRPr="00633E2B">
        <w:rPr>
          <w:b/>
          <w:color w:val="000000"/>
          <w:sz w:val="28"/>
          <w:szCs w:val="28"/>
          <w:lang w:val="en-US"/>
        </w:rPr>
        <w:t>to</w:t>
      </w:r>
      <w:r w:rsidR="00902AB0" w:rsidRPr="00633E2B">
        <w:rPr>
          <w:b/>
          <w:color w:val="000000"/>
          <w:sz w:val="28"/>
          <w:szCs w:val="28"/>
        </w:rPr>
        <w:t xml:space="preserve"> </w:t>
      </w:r>
      <w:r w:rsidR="00902AB0" w:rsidRPr="00633E2B">
        <w:rPr>
          <w:b/>
          <w:color w:val="000000"/>
          <w:sz w:val="28"/>
          <w:szCs w:val="28"/>
          <w:lang w:val="en-US"/>
        </w:rPr>
        <w:t>be</w:t>
      </w:r>
      <w:r w:rsidR="00902AB0" w:rsidRPr="00633E2B">
        <w:rPr>
          <w:b/>
          <w:color w:val="000000"/>
          <w:sz w:val="28"/>
          <w:szCs w:val="28"/>
        </w:rPr>
        <w:t xml:space="preserve">, </w:t>
      </w:r>
      <w:r w:rsidR="00902AB0" w:rsidRPr="00633E2B">
        <w:rPr>
          <w:b/>
          <w:color w:val="000000"/>
          <w:sz w:val="28"/>
          <w:szCs w:val="28"/>
          <w:lang w:val="en-US"/>
        </w:rPr>
        <w:t>to</w:t>
      </w:r>
      <w:r w:rsidR="00902AB0" w:rsidRPr="00633E2B">
        <w:rPr>
          <w:b/>
          <w:color w:val="000000"/>
          <w:sz w:val="28"/>
          <w:szCs w:val="28"/>
        </w:rPr>
        <w:t xml:space="preserve"> </w:t>
      </w:r>
      <w:r w:rsidR="00902AB0" w:rsidRPr="00633E2B">
        <w:rPr>
          <w:b/>
          <w:color w:val="000000"/>
          <w:sz w:val="28"/>
          <w:szCs w:val="28"/>
          <w:lang w:val="en-US"/>
        </w:rPr>
        <w:t>have</w:t>
      </w:r>
      <w:r w:rsidR="00902AB0" w:rsidRPr="00633E2B">
        <w:rPr>
          <w:b/>
          <w:color w:val="000000"/>
          <w:sz w:val="28"/>
          <w:szCs w:val="28"/>
        </w:rPr>
        <w:t>.</w:t>
      </w:r>
    </w:p>
    <w:p w:rsidR="00902AB0" w:rsidRPr="0007027D" w:rsidRDefault="00902AB0" w:rsidP="0007027D">
      <w:pPr>
        <w:pStyle w:val="a7"/>
        <w:widowControl w:val="0"/>
        <w:shd w:val="clear" w:color="auto" w:fill="FFFFFF"/>
        <w:autoSpaceDE w:val="0"/>
        <w:ind w:left="1159" w:right="58"/>
        <w:jc w:val="both"/>
        <w:rPr>
          <w:b/>
          <w:color w:val="000000"/>
          <w:sz w:val="28"/>
          <w:szCs w:val="28"/>
        </w:rPr>
      </w:pPr>
    </w:p>
    <w:p w:rsidR="00902AB0" w:rsidRPr="00E07B26" w:rsidRDefault="00902AB0" w:rsidP="0007027D">
      <w:pPr>
        <w:shd w:val="clear" w:color="auto" w:fill="FFFFFF"/>
        <w:ind w:right="58"/>
        <w:jc w:val="both"/>
        <w:rPr>
          <w:color w:val="000000"/>
          <w:sz w:val="28"/>
          <w:szCs w:val="28"/>
        </w:rPr>
      </w:pPr>
      <w:r w:rsidRPr="0007027D">
        <w:rPr>
          <w:color w:val="000000"/>
          <w:sz w:val="28"/>
          <w:szCs w:val="28"/>
          <w:lang w:val="en-US"/>
        </w:rPr>
        <w:t xml:space="preserve">1. This boy … my brother. 2. … this their office? 3. There … </w:t>
      </w:r>
      <w:proofErr w:type="gramStart"/>
      <w:r w:rsidRPr="0007027D">
        <w:rPr>
          <w:color w:val="000000"/>
          <w:sz w:val="28"/>
          <w:szCs w:val="28"/>
          <w:lang w:val="en-US"/>
        </w:rPr>
        <w:t>a lot of</w:t>
      </w:r>
      <w:proofErr w:type="gramEnd"/>
      <w:r w:rsidRPr="0007027D">
        <w:rPr>
          <w:color w:val="000000"/>
          <w:sz w:val="28"/>
          <w:szCs w:val="28"/>
          <w:lang w:val="en-US"/>
        </w:rPr>
        <w:t xml:space="preserve"> toys under the table. 4. There … </w:t>
      </w:r>
      <w:proofErr w:type="gramStart"/>
      <w:r w:rsidRPr="0007027D">
        <w:rPr>
          <w:color w:val="000000"/>
          <w:sz w:val="28"/>
          <w:szCs w:val="28"/>
          <w:lang w:val="en-US"/>
        </w:rPr>
        <w:t>two</w:t>
      </w:r>
      <w:proofErr w:type="gramEnd"/>
      <w:r w:rsidRPr="0007027D">
        <w:rPr>
          <w:color w:val="000000"/>
          <w:sz w:val="28"/>
          <w:szCs w:val="28"/>
          <w:lang w:val="en-US"/>
        </w:rPr>
        <w:t xml:space="preserve"> chairs and a table in his study. 5.  When do you usually … dinner. </w:t>
      </w:r>
      <w:r w:rsidRPr="00E07B26">
        <w:rPr>
          <w:color w:val="000000"/>
          <w:sz w:val="28"/>
          <w:szCs w:val="28"/>
        </w:rPr>
        <w:t xml:space="preserve">6. </w:t>
      </w:r>
      <w:r w:rsidRPr="0007027D">
        <w:rPr>
          <w:color w:val="000000"/>
          <w:sz w:val="28"/>
          <w:szCs w:val="28"/>
          <w:lang w:val="en-US"/>
        </w:rPr>
        <w:t>She</w:t>
      </w:r>
      <w:r w:rsidRPr="00E07B26">
        <w:rPr>
          <w:color w:val="000000"/>
          <w:sz w:val="28"/>
          <w:szCs w:val="28"/>
        </w:rPr>
        <w:t xml:space="preserve"> … </w:t>
      </w:r>
      <w:r w:rsidRPr="0007027D">
        <w:rPr>
          <w:color w:val="000000"/>
          <w:sz w:val="28"/>
          <w:szCs w:val="28"/>
          <w:lang w:val="en-US"/>
        </w:rPr>
        <w:t>a</w:t>
      </w:r>
      <w:r w:rsidRPr="00E07B26">
        <w:rPr>
          <w:color w:val="000000"/>
          <w:sz w:val="28"/>
          <w:szCs w:val="28"/>
        </w:rPr>
        <w:t xml:space="preserve"> </w:t>
      </w:r>
      <w:r w:rsidRPr="0007027D">
        <w:rPr>
          <w:color w:val="000000"/>
          <w:sz w:val="28"/>
          <w:szCs w:val="28"/>
          <w:lang w:val="en-US"/>
        </w:rPr>
        <w:t>lot</w:t>
      </w:r>
      <w:r w:rsidRPr="00E07B26">
        <w:rPr>
          <w:color w:val="000000"/>
          <w:sz w:val="28"/>
          <w:szCs w:val="28"/>
        </w:rPr>
        <w:t xml:space="preserve"> </w:t>
      </w:r>
      <w:r w:rsidRPr="0007027D">
        <w:rPr>
          <w:color w:val="000000"/>
          <w:sz w:val="28"/>
          <w:szCs w:val="28"/>
          <w:lang w:val="en-US"/>
        </w:rPr>
        <w:t>of</w:t>
      </w:r>
      <w:r w:rsidRPr="00E07B26">
        <w:rPr>
          <w:color w:val="000000"/>
          <w:sz w:val="28"/>
          <w:szCs w:val="28"/>
        </w:rPr>
        <w:t xml:space="preserve"> </w:t>
      </w:r>
      <w:r w:rsidRPr="0007027D">
        <w:rPr>
          <w:color w:val="000000"/>
          <w:sz w:val="28"/>
          <w:szCs w:val="28"/>
          <w:lang w:val="en-US"/>
        </w:rPr>
        <w:t>work</w:t>
      </w:r>
      <w:r w:rsidRPr="00E07B26">
        <w:rPr>
          <w:color w:val="000000"/>
          <w:sz w:val="28"/>
          <w:szCs w:val="28"/>
        </w:rPr>
        <w:t xml:space="preserve"> </w:t>
      </w:r>
      <w:r w:rsidRPr="0007027D">
        <w:rPr>
          <w:color w:val="000000"/>
          <w:sz w:val="28"/>
          <w:szCs w:val="28"/>
          <w:lang w:val="en-US"/>
        </w:rPr>
        <w:t>to</w:t>
      </w:r>
      <w:r w:rsidRPr="00E07B26">
        <w:rPr>
          <w:color w:val="000000"/>
          <w:sz w:val="28"/>
          <w:szCs w:val="28"/>
        </w:rPr>
        <w:t xml:space="preserve"> </w:t>
      </w:r>
      <w:r w:rsidRPr="0007027D">
        <w:rPr>
          <w:color w:val="000000"/>
          <w:sz w:val="28"/>
          <w:szCs w:val="28"/>
          <w:lang w:val="en-US"/>
        </w:rPr>
        <w:t>do</w:t>
      </w:r>
      <w:r w:rsidRPr="00E07B26">
        <w:rPr>
          <w:color w:val="000000"/>
          <w:sz w:val="28"/>
          <w:szCs w:val="28"/>
        </w:rPr>
        <w:t xml:space="preserve"> </w:t>
      </w:r>
      <w:r w:rsidRPr="0007027D">
        <w:rPr>
          <w:color w:val="000000"/>
          <w:sz w:val="28"/>
          <w:szCs w:val="28"/>
          <w:lang w:val="en-US"/>
        </w:rPr>
        <w:t>last</w:t>
      </w:r>
      <w:r w:rsidRPr="00E07B26">
        <w:rPr>
          <w:color w:val="000000"/>
          <w:sz w:val="28"/>
          <w:szCs w:val="28"/>
        </w:rPr>
        <w:t xml:space="preserve"> </w:t>
      </w:r>
      <w:r w:rsidRPr="0007027D">
        <w:rPr>
          <w:color w:val="000000"/>
          <w:sz w:val="28"/>
          <w:szCs w:val="28"/>
          <w:lang w:val="en-US"/>
        </w:rPr>
        <w:t>week</w:t>
      </w:r>
      <w:r w:rsidRPr="00E07B26">
        <w:rPr>
          <w:color w:val="000000"/>
          <w:sz w:val="28"/>
          <w:szCs w:val="28"/>
        </w:rPr>
        <w:t>.</w:t>
      </w:r>
    </w:p>
    <w:p w:rsidR="00902AB0" w:rsidRPr="00E07B26" w:rsidRDefault="00902AB0" w:rsidP="0007027D">
      <w:pPr>
        <w:shd w:val="clear" w:color="auto" w:fill="FFFFFF"/>
        <w:ind w:right="58"/>
        <w:jc w:val="both"/>
        <w:rPr>
          <w:color w:val="000000"/>
          <w:sz w:val="28"/>
          <w:szCs w:val="28"/>
        </w:rPr>
      </w:pPr>
    </w:p>
    <w:p w:rsidR="00902AB0" w:rsidRPr="00633E2B" w:rsidRDefault="00633E2B" w:rsidP="00633E2B">
      <w:pPr>
        <w:widowControl w:val="0"/>
        <w:shd w:val="clear" w:color="auto" w:fill="FFFFFF"/>
        <w:autoSpaceDE w:val="0"/>
        <w:ind w:right="58"/>
        <w:jc w:val="both"/>
        <w:rPr>
          <w:b/>
          <w:color w:val="000000"/>
          <w:sz w:val="28"/>
          <w:szCs w:val="28"/>
        </w:rPr>
      </w:pPr>
      <w:r>
        <w:rPr>
          <w:b/>
          <w:color w:val="000000"/>
          <w:sz w:val="28"/>
          <w:szCs w:val="28"/>
        </w:rPr>
        <w:t xml:space="preserve">4. </w:t>
      </w:r>
      <w:r w:rsidR="00902AB0" w:rsidRPr="00633E2B">
        <w:rPr>
          <w:b/>
          <w:color w:val="000000"/>
          <w:sz w:val="28"/>
          <w:szCs w:val="28"/>
        </w:rPr>
        <w:t xml:space="preserve">Заполните </w:t>
      </w:r>
      <w:proofErr w:type="gramStart"/>
      <w:r w:rsidR="00902AB0" w:rsidRPr="00633E2B">
        <w:rPr>
          <w:b/>
          <w:color w:val="000000"/>
          <w:sz w:val="28"/>
          <w:szCs w:val="28"/>
        </w:rPr>
        <w:t>пропуски  соответствующими</w:t>
      </w:r>
      <w:proofErr w:type="gramEnd"/>
      <w:r w:rsidR="00902AB0" w:rsidRPr="00633E2B">
        <w:rPr>
          <w:b/>
          <w:color w:val="000000"/>
          <w:sz w:val="28"/>
          <w:szCs w:val="28"/>
        </w:rPr>
        <w:t xml:space="preserve"> предлогами по смыслу, где это необходимо.</w:t>
      </w:r>
    </w:p>
    <w:p w:rsidR="00902AB0" w:rsidRPr="0007027D" w:rsidRDefault="00902AB0" w:rsidP="0007027D">
      <w:pPr>
        <w:shd w:val="clear" w:color="auto" w:fill="FFFFFF"/>
        <w:ind w:right="58"/>
        <w:jc w:val="both"/>
        <w:rPr>
          <w:color w:val="000000"/>
          <w:sz w:val="28"/>
          <w:szCs w:val="28"/>
        </w:rPr>
      </w:pPr>
      <w:r w:rsidRPr="0007027D">
        <w:rPr>
          <w:color w:val="000000"/>
          <w:sz w:val="28"/>
          <w:szCs w:val="28"/>
          <w:lang w:val="en-US"/>
        </w:rPr>
        <w:t>1. How did you get … there? 2. Don’t go … that room, please. 3. Go … the blackboard, please.    4. When does your son come … home? 5. He is going … write … me … a week. 6. When do you usually get … the office? 7. They often give … me books to read. 8. Mary, give these books … Jack, please. 9. They returned … home in the evening. 10. I lived near my office last year. I</w:t>
      </w:r>
      <w:r w:rsidRPr="0007027D">
        <w:rPr>
          <w:color w:val="000000"/>
          <w:sz w:val="28"/>
          <w:szCs w:val="28"/>
        </w:rPr>
        <w:t xml:space="preserve"> </w:t>
      </w:r>
      <w:r w:rsidRPr="0007027D">
        <w:rPr>
          <w:color w:val="000000"/>
          <w:sz w:val="28"/>
          <w:szCs w:val="28"/>
          <w:lang w:val="en-US"/>
        </w:rPr>
        <w:t>always</w:t>
      </w:r>
      <w:r w:rsidRPr="0007027D">
        <w:rPr>
          <w:color w:val="000000"/>
          <w:sz w:val="28"/>
          <w:szCs w:val="28"/>
        </w:rPr>
        <w:t xml:space="preserve"> </w:t>
      </w:r>
      <w:r w:rsidRPr="0007027D">
        <w:rPr>
          <w:color w:val="000000"/>
          <w:sz w:val="28"/>
          <w:szCs w:val="28"/>
          <w:lang w:val="en-US"/>
        </w:rPr>
        <w:t>walked</w:t>
      </w:r>
      <w:r w:rsidRPr="0007027D">
        <w:rPr>
          <w:color w:val="000000"/>
          <w:sz w:val="28"/>
          <w:szCs w:val="28"/>
        </w:rPr>
        <w:t xml:space="preserve"> … </w:t>
      </w:r>
      <w:r w:rsidRPr="0007027D">
        <w:rPr>
          <w:color w:val="000000"/>
          <w:sz w:val="28"/>
          <w:szCs w:val="28"/>
          <w:lang w:val="en-US"/>
        </w:rPr>
        <w:t>there</w:t>
      </w:r>
      <w:r w:rsidRPr="0007027D">
        <w:rPr>
          <w:color w:val="000000"/>
          <w:sz w:val="28"/>
          <w:szCs w:val="28"/>
        </w:rPr>
        <w:t>.</w:t>
      </w:r>
    </w:p>
    <w:p w:rsidR="00902AB0" w:rsidRPr="0007027D" w:rsidRDefault="00902AB0" w:rsidP="0007027D">
      <w:pPr>
        <w:shd w:val="clear" w:color="auto" w:fill="FFFFFF"/>
        <w:ind w:left="79" w:right="58"/>
        <w:jc w:val="both"/>
        <w:rPr>
          <w:color w:val="000000"/>
          <w:sz w:val="28"/>
          <w:szCs w:val="28"/>
        </w:rPr>
      </w:pPr>
    </w:p>
    <w:p w:rsidR="00902AB0" w:rsidRPr="00633E2B" w:rsidRDefault="00633E2B" w:rsidP="00633E2B">
      <w:pPr>
        <w:widowControl w:val="0"/>
        <w:shd w:val="clear" w:color="auto" w:fill="FFFFFF"/>
        <w:autoSpaceDE w:val="0"/>
        <w:ind w:right="58"/>
        <w:jc w:val="both"/>
        <w:rPr>
          <w:b/>
          <w:color w:val="000000"/>
          <w:sz w:val="28"/>
          <w:szCs w:val="28"/>
        </w:rPr>
      </w:pPr>
      <w:r>
        <w:rPr>
          <w:b/>
          <w:color w:val="000000"/>
          <w:sz w:val="28"/>
          <w:szCs w:val="28"/>
        </w:rPr>
        <w:t xml:space="preserve">5. </w:t>
      </w:r>
      <w:r w:rsidR="00902AB0" w:rsidRPr="00633E2B">
        <w:rPr>
          <w:b/>
          <w:color w:val="000000"/>
          <w:sz w:val="28"/>
          <w:szCs w:val="28"/>
        </w:rPr>
        <w:t>Заполните пропуски прилагательными в соответствующей степени сравнения:</w:t>
      </w:r>
    </w:p>
    <w:p w:rsidR="00902AB0" w:rsidRPr="0007027D" w:rsidRDefault="00902AB0" w:rsidP="0007027D">
      <w:pPr>
        <w:pStyle w:val="a7"/>
        <w:widowControl w:val="0"/>
        <w:shd w:val="clear" w:color="auto" w:fill="FFFFFF"/>
        <w:autoSpaceDE w:val="0"/>
        <w:ind w:left="439" w:right="58"/>
        <w:jc w:val="both"/>
        <w:rPr>
          <w:b/>
          <w:color w:val="000000"/>
          <w:sz w:val="28"/>
          <w:szCs w:val="28"/>
        </w:rPr>
      </w:pPr>
    </w:p>
    <w:p w:rsidR="00902AB0" w:rsidRPr="0007027D" w:rsidRDefault="00902AB0" w:rsidP="0007027D">
      <w:pPr>
        <w:shd w:val="clear" w:color="auto" w:fill="FFFFFF"/>
        <w:ind w:right="58"/>
        <w:jc w:val="both"/>
        <w:rPr>
          <w:color w:val="000000"/>
          <w:sz w:val="28"/>
          <w:szCs w:val="28"/>
          <w:lang w:val="en-US"/>
        </w:rPr>
      </w:pPr>
      <w:r w:rsidRPr="0007027D">
        <w:rPr>
          <w:color w:val="000000"/>
          <w:sz w:val="28"/>
          <w:szCs w:val="28"/>
          <w:lang w:val="en-US"/>
        </w:rPr>
        <w:t xml:space="preserve">1. Is it (dark) in our room than in theirs? 2. February is (short) month of the year. 3. That book is difficult for you. Take this one. It’s (easy). 4. Are you (young) than your sister? 5. This is (interesting) film I have ever seen. 6. It was (good) day of my life. 7. What is (short) way to Westminster Abbey? </w:t>
      </w:r>
    </w:p>
    <w:p w:rsidR="00902AB0" w:rsidRPr="0007027D" w:rsidRDefault="00902AB0" w:rsidP="0007027D">
      <w:pPr>
        <w:shd w:val="clear" w:color="auto" w:fill="FFFFFF"/>
        <w:ind w:right="58"/>
        <w:jc w:val="both"/>
        <w:rPr>
          <w:b/>
          <w:color w:val="000000"/>
          <w:sz w:val="28"/>
          <w:szCs w:val="28"/>
          <w:lang w:val="en-US"/>
        </w:rPr>
      </w:pPr>
    </w:p>
    <w:p w:rsidR="00902AB0" w:rsidRPr="00633E2B" w:rsidRDefault="00633E2B" w:rsidP="00633E2B">
      <w:pPr>
        <w:shd w:val="clear" w:color="auto" w:fill="FFFFFF"/>
        <w:ind w:right="58"/>
        <w:jc w:val="both"/>
        <w:rPr>
          <w:b/>
          <w:color w:val="000000"/>
          <w:sz w:val="28"/>
          <w:szCs w:val="28"/>
        </w:rPr>
      </w:pPr>
      <w:r>
        <w:rPr>
          <w:b/>
          <w:color w:val="000000"/>
          <w:sz w:val="28"/>
          <w:szCs w:val="28"/>
        </w:rPr>
        <w:t xml:space="preserve">6. </w:t>
      </w:r>
      <w:r w:rsidR="00902AB0" w:rsidRPr="00633E2B">
        <w:rPr>
          <w:b/>
          <w:color w:val="000000"/>
          <w:sz w:val="28"/>
          <w:szCs w:val="28"/>
        </w:rPr>
        <w:t xml:space="preserve">Заполните пропуски в предложениях, используя модальные глаголы </w:t>
      </w:r>
      <w:r w:rsidR="00902AB0" w:rsidRPr="00633E2B">
        <w:rPr>
          <w:b/>
          <w:color w:val="000000"/>
          <w:sz w:val="28"/>
          <w:szCs w:val="28"/>
          <w:u w:val="single"/>
          <w:lang w:val="en-US"/>
        </w:rPr>
        <w:t>can</w:t>
      </w:r>
      <w:r w:rsidR="00902AB0" w:rsidRPr="00633E2B">
        <w:rPr>
          <w:b/>
          <w:color w:val="000000"/>
          <w:sz w:val="28"/>
          <w:szCs w:val="28"/>
          <w:u w:val="single"/>
        </w:rPr>
        <w:t xml:space="preserve">, </w:t>
      </w:r>
      <w:r w:rsidR="00902AB0" w:rsidRPr="00633E2B">
        <w:rPr>
          <w:b/>
          <w:color w:val="000000"/>
          <w:sz w:val="28"/>
          <w:szCs w:val="28"/>
          <w:u w:val="single"/>
          <w:lang w:val="en-US"/>
        </w:rPr>
        <w:t>must</w:t>
      </w:r>
      <w:r w:rsidR="00902AB0" w:rsidRPr="00633E2B">
        <w:rPr>
          <w:b/>
          <w:color w:val="000000"/>
          <w:sz w:val="28"/>
          <w:szCs w:val="28"/>
          <w:u w:val="single"/>
        </w:rPr>
        <w:t xml:space="preserve">, </w:t>
      </w:r>
      <w:r w:rsidR="00902AB0" w:rsidRPr="00633E2B">
        <w:rPr>
          <w:b/>
          <w:color w:val="000000"/>
          <w:sz w:val="28"/>
          <w:szCs w:val="28"/>
          <w:u w:val="single"/>
          <w:lang w:val="en-US"/>
        </w:rPr>
        <w:t>may</w:t>
      </w:r>
      <w:r w:rsidR="00902AB0" w:rsidRPr="00633E2B">
        <w:rPr>
          <w:b/>
          <w:color w:val="000000"/>
          <w:sz w:val="28"/>
          <w:szCs w:val="28"/>
          <w:u w:val="single"/>
        </w:rPr>
        <w:t xml:space="preserve">, </w:t>
      </w:r>
      <w:r w:rsidR="00902AB0" w:rsidRPr="00633E2B">
        <w:rPr>
          <w:b/>
          <w:color w:val="000000"/>
          <w:sz w:val="28"/>
          <w:szCs w:val="28"/>
          <w:u w:val="single"/>
          <w:lang w:val="en-US"/>
        </w:rPr>
        <w:t>should</w:t>
      </w:r>
      <w:r w:rsidR="00902AB0" w:rsidRPr="00633E2B">
        <w:rPr>
          <w:b/>
          <w:color w:val="000000"/>
          <w:sz w:val="28"/>
          <w:szCs w:val="28"/>
          <w:u w:val="single"/>
        </w:rPr>
        <w:t xml:space="preserve">, </w:t>
      </w:r>
      <w:r w:rsidR="00902AB0" w:rsidRPr="00633E2B">
        <w:rPr>
          <w:b/>
          <w:color w:val="000000"/>
          <w:sz w:val="28"/>
          <w:szCs w:val="28"/>
          <w:u w:val="single"/>
          <w:lang w:val="en-US"/>
        </w:rPr>
        <w:t>have</w:t>
      </w:r>
      <w:r w:rsidR="00902AB0" w:rsidRPr="00633E2B">
        <w:rPr>
          <w:b/>
          <w:color w:val="000000"/>
          <w:sz w:val="28"/>
          <w:szCs w:val="28"/>
          <w:u w:val="single"/>
        </w:rPr>
        <w:t xml:space="preserve"> </w:t>
      </w:r>
      <w:r w:rsidR="00902AB0" w:rsidRPr="00633E2B">
        <w:rPr>
          <w:b/>
          <w:color w:val="000000"/>
          <w:sz w:val="28"/>
          <w:szCs w:val="28"/>
          <w:u w:val="single"/>
          <w:lang w:val="en-US"/>
        </w:rPr>
        <w:t>to</w:t>
      </w:r>
      <w:r w:rsidR="00902AB0" w:rsidRPr="00633E2B">
        <w:rPr>
          <w:b/>
          <w:color w:val="000000"/>
          <w:sz w:val="28"/>
          <w:szCs w:val="28"/>
        </w:rPr>
        <w:t xml:space="preserve"> и их эквиваленты. Переведите предложения на русский язык.</w:t>
      </w:r>
    </w:p>
    <w:p w:rsidR="00902AB0" w:rsidRPr="0007027D" w:rsidRDefault="00902AB0" w:rsidP="0007027D">
      <w:pPr>
        <w:pStyle w:val="a7"/>
        <w:shd w:val="clear" w:color="auto" w:fill="FFFFFF"/>
        <w:ind w:left="439" w:right="58"/>
        <w:jc w:val="both"/>
        <w:rPr>
          <w:b/>
          <w:color w:val="000000"/>
          <w:sz w:val="28"/>
          <w:szCs w:val="28"/>
        </w:rPr>
      </w:pPr>
    </w:p>
    <w:p w:rsidR="00902AB0" w:rsidRPr="0007027D" w:rsidRDefault="00902AB0" w:rsidP="0007027D">
      <w:pPr>
        <w:shd w:val="clear" w:color="auto" w:fill="FFFFFF"/>
        <w:ind w:right="58"/>
        <w:jc w:val="both"/>
        <w:rPr>
          <w:color w:val="000000"/>
          <w:sz w:val="28"/>
          <w:szCs w:val="28"/>
          <w:lang w:val="en-US"/>
        </w:rPr>
      </w:pPr>
      <w:r w:rsidRPr="005F32C9">
        <w:rPr>
          <w:color w:val="000000"/>
          <w:sz w:val="28"/>
          <w:szCs w:val="28"/>
          <w:lang w:val="en-US"/>
        </w:rPr>
        <w:t xml:space="preserve">1. </w:t>
      </w:r>
      <w:r w:rsidRPr="0007027D">
        <w:rPr>
          <w:color w:val="000000"/>
          <w:sz w:val="28"/>
          <w:szCs w:val="28"/>
          <w:lang w:val="en-US"/>
        </w:rPr>
        <w:t>You</w:t>
      </w:r>
      <w:r w:rsidRPr="005F32C9">
        <w:rPr>
          <w:color w:val="000000"/>
          <w:sz w:val="28"/>
          <w:szCs w:val="28"/>
          <w:lang w:val="en-US"/>
        </w:rPr>
        <w:t xml:space="preserve"> … </w:t>
      </w:r>
      <w:r w:rsidRPr="0007027D">
        <w:rPr>
          <w:color w:val="000000"/>
          <w:sz w:val="28"/>
          <w:szCs w:val="28"/>
          <w:lang w:val="en-US"/>
        </w:rPr>
        <w:t>not</w:t>
      </w:r>
      <w:r w:rsidRPr="005F32C9">
        <w:rPr>
          <w:color w:val="000000"/>
          <w:sz w:val="28"/>
          <w:szCs w:val="28"/>
          <w:lang w:val="en-US"/>
        </w:rPr>
        <w:t xml:space="preserve"> </w:t>
      </w:r>
      <w:r w:rsidRPr="0007027D">
        <w:rPr>
          <w:color w:val="000000"/>
          <w:sz w:val="28"/>
          <w:szCs w:val="28"/>
          <w:lang w:val="en-US"/>
        </w:rPr>
        <w:t>smoke</w:t>
      </w:r>
      <w:r w:rsidRPr="005F32C9">
        <w:rPr>
          <w:color w:val="000000"/>
          <w:sz w:val="28"/>
          <w:szCs w:val="28"/>
          <w:lang w:val="en-US"/>
        </w:rPr>
        <w:t xml:space="preserve"> </w:t>
      </w:r>
      <w:r w:rsidRPr="0007027D">
        <w:rPr>
          <w:color w:val="000000"/>
          <w:sz w:val="28"/>
          <w:szCs w:val="28"/>
          <w:lang w:val="en-US"/>
        </w:rPr>
        <w:t>in</w:t>
      </w:r>
      <w:r w:rsidRPr="005F32C9">
        <w:rPr>
          <w:color w:val="000000"/>
          <w:sz w:val="28"/>
          <w:szCs w:val="28"/>
          <w:lang w:val="en-US"/>
        </w:rPr>
        <w:t xml:space="preserve"> </w:t>
      </w:r>
      <w:r w:rsidRPr="0007027D">
        <w:rPr>
          <w:color w:val="000000"/>
          <w:sz w:val="28"/>
          <w:szCs w:val="28"/>
          <w:lang w:val="en-US"/>
        </w:rPr>
        <w:t>the</w:t>
      </w:r>
      <w:r w:rsidRPr="005F32C9">
        <w:rPr>
          <w:color w:val="000000"/>
          <w:sz w:val="28"/>
          <w:szCs w:val="28"/>
          <w:lang w:val="en-US"/>
        </w:rPr>
        <w:t xml:space="preserve"> </w:t>
      </w:r>
      <w:r w:rsidRPr="0007027D">
        <w:rPr>
          <w:color w:val="000000"/>
          <w:sz w:val="28"/>
          <w:szCs w:val="28"/>
          <w:lang w:val="en-US"/>
        </w:rPr>
        <w:t>dining</w:t>
      </w:r>
      <w:r w:rsidRPr="005F32C9">
        <w:rPr>
          <w:color w:val="000000"/>
          <w:sz w:val="28"/>
          <w:szCs w:val="28"/>
          <w:lang w:val="en-US"/>
        </w:rPr>
        <w:t xml:space="preserve">- </w:t>
      </w:r>
      <w:r w:rsidRPr="0007027D">
        <w:rPr>
          <w:color w:val="000000"/>
          <w:sz w:val="28"/>
          <w:szCs w:val="28"/>
          <w:lang w:val="en-US"/>
        </w:rPr>
        <w:t>room</w:t>
      </w:r>
      <w:r w:rsidRPr="005F32C9">
        <w:rPr>
          <w:color w:val="000000"/>
          <w:sz w:val="28"/>
          <w:szCs w:val="28"/>
          <w:lang w:val="en-US"/>
        </w:rPr>
        <w:t xml:space="preserve">. </w:t>
      </w:r>
      <w:r w:rsidRPr="0007027D">
        <w:rPr>
          <w:color w:val="000000"/>
          <w:sz w:val="28"/>
          <w:szCs w:val="28"/>
          <w:lang w:val="en-US"/>
        </w:rPr>
        <w:t xml:space="preserve">2. Little children … go to bed early. 3. Mary … to    make a very important decision. 4. … you come to my place tomorrow. 5. If you are ill, you … consult a doctor. 6. They … learn the new words regularly. 7. I </w:t>
      </w:r>
      <w:proofErr w:type="gramStart"/>
      <w:r w:rsidRPr="0007027D">
        <w:rPr>
          <w:color w:val="000000"/>
          <w:sz w:val="28"/>
          <w:szCs w:val="28"/>
          <w:lang w:val="en-US"/>
        </w:rPr>
        <w:t>don’t</w:t>
      </w:r>
      <w:proofErr w:type="gramEnd"/>
      <w:r w:rsidRPr="0007027D">
        <w:rPr>
          <w:color w:val="000000"/>
          <w:sz w:val="28"/>
          <w:szCs w:val="28"/>
          <w:lang w:val="en-US"/>
        </w:rPr>
        <w:t xml:space="preserve"> know exactly if we … come at 6 o’clock.</w:t>
      </w:r>
    </w:p>
    <w:p w:rsidR="00902AB0" w:rsidRPr="0007027D" w:rsidRDefault="00902AB0" w:rsidP="0007027D">
      <w:pPr>
        <w:shd w:val="clear" w:color="auto" w:fill="FFFFFF"/>
        <w:ind w:right="58"/>
        <w:jc w:val="both"/>
        <w:rPr>
          <w:color w:val="000000"/>
          <w:sz w:val="28"/>
          <w:szCs w:val="28"/>
        </w:rPr>
      </w:pPr>
      <w:r w:rsidRPr="0007027D">
        <w:rPr>
          <w:color w:val="000000"/>
          <w:sz w:val="28"/>
          <w:szCs w:val="28"/>
          <w:lang w:val="en-US"/>
        </w:rPr>
        <w:t xml:space="preserve">8. Children … to play in the garden tomorrow. 9. You … open the window, </w:t>
      </w:r>
      <w:proofErr w:type="gramStart"/>
      <w:r w:rsidRPr="0007027D">
        <w:rPr>
          <w:color w:val="000000"/>
          <w:sz w:val="28"/>
          <w:szCs w:val="28"/>
          <w:lang w:val="en-US"/>
        </w:rPr>
        <w:t>it’s</w:t>
      </w:r>
      <w:proofErr w:type="gramEnd"/>
      <w:r w:rsidRPr="0007027D">
        <w:rPr>
          <w:color w:val="000000"/>
          <w:sz w:val="28"/>
          <w:szCs w:val="28"/>
          <w:lang w:val="en-US"/>
        </w:rPr>
        <w:t xml:space="preserve"> hot here. </w:t>
      </w:r>
      <w:r w:rsidRPr="0007027D">
        <w:rPr>
          <w:color w:val="000000"/>
          <w:sz w:val="28"/>
          <w:szCs w:val="28"/>
        </w:rPr>
        <w:t xml:space="preserve">10. … </w:t>
      </w:r>
      <w:r w:rsidRPr="0007027D">
        <w:rPr>
          <w:color w:val="000000"/>
          <w:sz w:val="28"/>
          <w:szCs w:val="28"/>
          <w:lang w:val="en-US"/>
        </w:rPr>
        <w:t>you</w:t>
      </w:r>
      <w:r w:rsidRPr="0007027D">
        <w:rPr>
          <w:color w:val="000000"/>
          <w:sz w:val="28"/>
          <w:szCs w:val="28"/>
        </w:rPr>
        <w:t xml:space="preserve"> </w:t>
      </w:r>
      <w:r w:rsidRPr="0007027D">
        <w:rPr>
          <w:color w:val="000000"/>
          <w:sz w:val="28"/>
          <w:szCs w:val="28"/>
          <w:lang w:val="en-US"/>
        </w:rPr>
        <w:t>speak</w:t>
      </w:r>
      <w:r w:rsidRPr="0007027D">
        <w:rPr>
          <w:color w:val="000000"/>
          <w:sz w:val="28"/>
          <w:szCs w:val="28"/>
        </w:rPr>
        <w:t xml:space="preserve"> </w:t>
      </w:r>
      <w:r w:rsidRPr="0007027D">
        <w:rPr>
          <w:color w:val="000000"/>
          <w:sz w:val="28"/>
          <w:szCs w:val="28"/>
          <w:lang w:val="en-US"/>
        </w:rPr>
        <w:t>English</w:t>
      </w:r>
      <w:r w:rsidRPr="0007027D">
        <w:rPr>
          <w:color w:val="000000"/>
          <w:sz w:val="28"/>
          <w:szCs w:val="28"/>
        </w:rPr>
        <w:t xml:space="preserve"> </w:t>
      </w:r>
      <w:r w:rsidRPr="0007027D">
        <w:rPr>
          <w:color w:val="000000"/>
          <w:sz w:val="28"/>
          <w:szCs w:val="28"/>
          <w:lang w:val="en-US"/>
        </w:rPr>
        <w:t>five</w:t>
      </w:r>
      <w:r w:rsidRPr="0007027D">
        <w:rPr>
          <w:color w:val="000000"/>
          <w:sz w:val="28"/>
          <w:szCs w:val="28"/>
        </w:rPr>
        <w:t xml:space="preserve"> </w:t>
      </w:r>
      <w:r w:rsidRPr="0007027D">
        <w:rPr>
          <w:color w:val="000000"/>
          <w:sz w:val="28"/>
          <w:szCs w:val="28"/>
          <w:lang w:val="en-US"/>
        </w:rPr>
        <w:t>years</w:t>
      </w:r>
      <w:r w:rsidRPr="0007027D">
        <w:rPr>
          <w:color w:val="000000"/>
          <w:sz w:val="28"/>
          <w:szCs w:val="28"/>
        </w:rPr>
        <w:t xml:space="preserve"> </w:t>
      </w:r>
      <w:r w:rsidRPr="0007027D">
        <w:rPr>
          <w:color w:val="000000"/>
          <w:sz w:val="28"/>
          <w:szCs w:val="28"/>
          <w:lang w:val="en-US"/>
        </w:rPr>
        <w:t>ago</w:t>
      </w:r>
      <w:r w:rsidRPr="0007027D">
        <w:rPr>
          <w:color w:val="000000"/>
          <w:sz w:val="28"/>
          <w:szCs w:val="28"/>
        </w:rPr>
        <w:t>?</w:t>
      </w:r>
    </w:p>
    <w:p w:rsidR="00902AB0" w:rsidRPr="0007027D" w:rsidRDefault="00902AB0" w:rsidP="0007027D">
      <w:pPr>
        <w:shd w:val="clear" w:color="auto" w:fill="FFFFFF"/>
        <w:ind w:right="58" w:firstLine="281"/>
        <w:jc w:val="both"/>
        <w:rPr>
          <w:color w:val="000000"/>
          <w:sz w:val="28"/>
          <w:szCs w:val="28"/>
        </w:rPr>
      </w:pPr>
    </w:p>
    <w:p w:rsidR="00902AB0" w:rsidRPr="00633E2B" w:rsidRDefault="00633E2B" w:rsidP="00633E2B">
      <w:pPr>
        <w:shd w:val="clear" w:color="auto" w:fill="FFFFFF"/>
        <w:ind w:right="58"/>
        <w:jc w:val="both"/>
        <w:rPr>
          <w:b/>
          <w:color w:val="000000"/>
          <w:sz w:val="28"/>
          <w:szCs w:val="28"/>
        </w:rPr>
      </w:pPr>
      <w:r>
        <w:rPr>
          <w:b/>
          <w:color w:val="000000"/>
          <w:sz w:val="28"/>
          <w:szCs w:val="28"/>
        </w:rPr>
        <w:t xml:space="preserve">7. </w:t>
      </w:r>
      <w:r w:rsidR="00902AB0" w:rsidRPr="00633E2B">
        <w:rPr>
          <w:b/>
          <w:color w:val="000000"/>
          <w:sz w:val="28"/>
          <w:szCs w:val="28"/>
        </w:rPr>
        <w:t>Напишите предложения в вопросительной, а затем в отрицательной форме и переведите их на русский язык:</w:t>
      </w:r>
    </w:p>
    <w:p w:rsidR="00902AB0" w:rsidRPr="0007027D" w:rsidRDefault="00902AB0" w:rsidP="0007027D">
      <w:pPr>
        <w:pStyle w:val="a7"/>
        <w:shd w:val="clear" w:color="auto" w:fill="FFFFFF"/>
        <w:ind w:left="439" w:right="58"/>
        <w:jc w:val="both"/>
        <w:rPr>
          <w:b/>
          <w:color w:val="000000"/>
          <w:sz w:val="28"/>
          <w:szCs w:val="28"/>
        </w:rPr>
      </w:pPr>
    </w:p>
    <w:p w:rsidR="00902AB0" w:rsidRPr="0007027D" w:rsidRDefault="00902AB0" w:rsidP="0007027D">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My aunt was very depressed last Sunday.</w:t>
      </w:r>
    </w:p>
    <w:p w:rsidR="00902AB0" w:rsidRPr="0007027D" w:rsidRDefault="00902AB0" w:rsidP="0007027D">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been living in St. Petersburg since childhood.</w:t>
      </w:r>
    </w:p>
    <w:p w:rsidR="00902AB0" w:rsidRPr="0007027D" w:rsidRDefault="00902AB0" w:rsidP="0007027D">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She has been ill for two weeks.</w:t>
      </w:r>
    </w:p>
    <w:p w:rsidR="00902AB0" w:rsidRPr="0007027D" w:rsidRDefault="00902AB0" w:rsidP="0007027D">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My sister spent a lot of money yesterday.</w:t>
      </w:r>
    </w:p>
    <w:p w:rsidR="00902AB0" w:rsidRPr="0007027D" w:rsidRDefault="00902AB0" w:rsidP="0007027D">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lastRenderedPageBreak/>
        <w:t>He had written a letter by 5 o’clock yesterday.</w:t>
      </w:r>
    </w:p>
    <w:p w:rsidR="00902AB0" w:rsidRPr="00932D02" w:rsidRDefault="00902AB0" w:rsidP="0007027D">
      <w:pPr>
        <w:shd w:val="clear" w:color="auto" w:fill="FFFFFF"/>
        <w:ind w:right="58"/>
        <w:jc w:val="both"/>
        <w:rPr>
          <w:color w:val="000000"/>
          <w:sz w:val="28"/>
          <w:szCs w:val="28"/>
          <w:lang w:val="en-US"/>
        </w:rPr>
      </w:pPr>
    </w:p>
    <w:p w:rsidR="00902AB0" w:rsidRPr="00633E2B" w:rsidRDefault="00633E2B" w:rsidP="00633E2B">
      <w:pPr>
        <w:widowControl w:val="0"/>
        <w:shd w:val="clear" w:color="auto" w:fill="FFFFFF"/>
        <w:autoSpaceDE w:val="0"/>
        <w:ind w:right="58"/>
        <w:jc w:val="both"/>
        <w:rPr>
          <w:b/>
          <w:color w:val="000000"/>
          <w:sz w:val="28"/>
          <w:szCs w:val="28"/>
        </w:rPr>
      </w:pPr>
      <w:r>
        <w:rPr>
          <w:b/>
          <w:color w:val="000000"/>
          <w:sz w:val="28"/>
          <w:szCs w:val="28"/>
        </w:rPr>
        <w:t xml:space="preserve">8. </w:t>
      </w:r>
      <w:r w:rsidR="00902AB0" w:rsidRPr="00633E2B">
        <w:rPr>
          <w:b/>
          <w:color w:val="000000"/>
          <w:sz w:val="28"/>
          <w:szCs w:val="28"/>
        </w:rPr>
        <w:t>Раскройте скобки, употребляя глаголы в требующемся времени.</w:t>
      </w:r>
    </w:p>
    <w:p w:rsidR="00633E2B" w:rsidRDefault="00633E2B" w:rsidP="00633E2B">
      <w:pPr>
        <w:shd w:val="clear" w:color="auto" w:fill="FFFFFF"/>
        <w:ind w:right="58"/>
        <w:jc w:val="both"/>
        <w:rPr>
          <w:b/>
          <w:color w:val="000000"/>
          <w:sz w:val="28"/>
          <w:szCs w:val="28"/>
        </w:rPr>
      </w:pPr>
    </w:p>
    <w:p w:rsidR="00902AB0" w:rsidRPr="00932D02" w:rsidRDefault="00633E2B" w:rsidP="00633E2B">
      <w:pPr>
        <w:shd w:val="clear" w:color="auto" w:fill="FFFFFF"/>
        <w:ind w:right="58"/>
        <w:jc w:val="both"/>
        <w:rPr>
          <w:color w:val="000000"/>
          <w:sz w:val="28"/>
          <w:szCs w:val="28"/>
        </w:rPr>
      </w:pPr>
      <w:r>
        <w:rPr>
          <w:color w:val="000000"/>
          <w:sz w:val="28"/>
          <w:szCs w:val="28"/>
          <w:lang w:val="en-US"/>
        </w:rPr>
        <w:t xml:space="preserve">1. We already (to cover) about ten miles </w:t>
      </w:r>
      <w:r w:rsidR="00902AB0" w:rsidRPr="0007027D">
        <w:rPr>
          <w:color w:val="000000"/>
          <w:sz w:val="28"/>
          <w:szCs w:val="28"/>
          <w:lang w:val="en-US"/>
        </w:rPr>
        <w:t xml:space="preserve">when Peter suddenly </w:t>
      </w:r>
      <w:proofErr w:type="gramStart"/>
      <w:r w:rsidR="00902AB0" w:rsidRPr="0007027D">
        <w:rPr>
          <w:color w:val="000000"/>
          <w:sz w:val="28"/>
          <w:szCs w:val="28"/>
          <w:lang w:val="en-US"/>
        </w:rPr>
        <w:t>exclaimed:</w:t>
      </w:r>
      <w:proofErr w:type="gramEnd"/>
      <w:r>
        <w:rPr>
          <w:color w:val="000000"/>
          <w:sz w:val="28"/>
          <w:szCs w:val="28"/>
          <w:lang w:val="en-US"/>
        </w:rPr>
        <w:t xml:space="preserve"> “Here is the station!” 2. He (to be</w:t>
      </w:r>
      <w:r w:rsidR="00902AB0" w:rsidRPr="0007027D">
        <w:rPr>
          <w:color w:val="000000"/>
          <w:sz w:val="28"/>
          <w:szCs w:val="28"/>
          <w:lang w:val="en-US"/>
        </w:rPr>
        <w:t>) h</w:t>
      </w:r>
      <w:r>
        <w:rPr>
          <w:color w:val="000000"/>
          <w:sz w:val="28"/>
          <w:szCs w:val="28"/>
          <w:lang w:val="en-US"/>
        </w:rPr>
        <w:t>ere five minutes ago, but you (to be</w:t>
      </w:r>
      <w:r w:rsidR="00902AB0" w:rsidRPr="0007027D">
        <w:rPr>
          <w:color w:val="000000"/>
          <w:sz w:val="28"/>
          <w:szCs w:val="28"/>
          <w:lang w:val="en-US"/>
        </w:rPr>
        <w:t>) out. 3. W</w:t>
      </w:r>
      <w:r>
        <w:rPr>
          <w:color w:val="000000"/>
          <w:sz w:val="28"/>
          <w:szCs w:val="28"/>
          <w:lang w:val="en-US"/>
        </w:rPr>
        <w:t>e could not go out because it (to rain</w:t>
      </w:r>
      <w:r w:rsidR="00902AB0" w:rsidRPr="0007027D">
        <w:rPr>
          <w:color w:val="000000"/>
          <w:sz w:val="28"/>
          <w:szCs w:val="28"/>
          <w:lang w:val="en-US"/>
        </w:rPr>
        <w:t>) har</w:t>
      </w:r>
      <w:r>
        <w:rPr>
          <w:color w:val="000000"/>
          <w:sz w:val="28"/>
          <w:szCs w:val="28"/>
          <w:lang w:val="en-US"/>
        </w:rPr>
        <w:t>d since early morning. 4. She (to teach</w:t>
      </w:r>
      <w:r w:rsidR="00902AB0" w:rsidRPr="0007027D">
        <w:rPr>
          <w:color w:val="000000"/>
          <w:sz w:val="28"/>
          <w:szCs w:val="28"/>
          <w:lang w:val="en-US"/>
        </w:rPr>
        <w:t>) at our school for twenty years now. 5. Ring</w:t>
      </w:r>
      <w:r w:rsidR="00902AB0" w:rsidRPr="00932D02">
        <w:rPr>
          <w:color w:val="000000"/>
          <w:sz w:val="28"/>
          <w:szCs w:val="28"/>
        </w:rPr>
        <w:t xml:space="preserve"> </w:t>
      </w:r>
      <w:r w:rsidR="00902AB0" w:rsidRPr="0007027D">
        <w:rPr>
          <w:color w:val="000000"/>
          <w:sz w:val="28"/>
          <w:szCs w:val="28"/>
          <w:lang w:val="en-US"/>
        </w:rPr>
        <w:t>me</w:t>
      </w:r>
      <w:r w:rsidR="00902AB0" w:rsidRPr="00932D02">
        <w:rPr>
          <w:color w:val="000000"/>
          <w:sz w:val="28"/>
          <w:szCs w:val="28"/>
        </w:rPr>
        <w:t xml:space="preserve"> </w:t>
      </w:r>
      <w:r w:rsidR="00902AB0" w:rsidRPr="0007027D">
        <w:rPr>
          <w:color w:val="000000"/>
          <w:sz w:val="28"/>
          <w:szCs w:val="28"/>
          <w:lang w:val="en-US"/>
        </w:rPr>
        <w:t>up</w:t>
      </w:r>
      <w:r w:rsidR="00902AB0" w:rsidRPr="00932D02">
        <w:rPr>
          <w:color w:val="000000"/>
          <w:sz w:val="28"/>
          <w:szCs w:val="28"/>
        </w:rPr>
        <w:t xml:space="preserve"> </w:t>
      </w:r>
      <w:r w:rsidR="00902AB0" w:rsidRPr="0007027D">
        <w:rPr>
          <w:color w:val="000000"/>
          <w:sz w:val="28"/>
          <w:szCs w:val="28"/>
          <w:lang w:val="en-US"/>
        </w:rPr>
        <w:t>as</w:t>
      </w:r>
      <w:r w:rsidR="00902AB0" w:rsidRPr="00932D02">
        <w:rPr>
          <w:color w:val="000000"/>
          <w:sz w:val="28"/>
          <w:szCs w:val="28"/>
        </w:rPr>
        <w:t xml:space="preserve"> </w:t>
      </w:r>
      <w:r w:rsidR="00902AB0" w:rsidRPr="0007027D">
        <w:rPr>
          <w:color w:val="000000"/>
          <w:sz w:val="28"/>
          <w:szCs w:val="28"/>
          <w:lang w:val="en-US"/>
        </w:rPr>
        <w:t>soon</w:t>
      </w:r>
      <w:r w:rsidR="00902AB0" w:rsidRPr="00932D02">
        <w:rPr>
          <w:color w:val="000000"/>
          <w:sz w:val="28"/>
          <w:szCs w:val="28"/>
        </w:rPr>
        <w:t xml:space="preserve"> </w:t>
      </w:r>
      <w:r w:rsidR="00902AB0" w:rsidRPr="0007027D">
        <w:rPr>
          <w:color w:val="000000"/>
          <w:sz w:val="28"/>
          <w:szCs w:val="28"/>
          <w:lang w:val="en-US"/>
        </w:rPr>
        <w:t>as</w:t>
      </w:r>
      <w:r w:rsidRPr="00932D02">
        <w:rPr>
          <w:color w:val="000000"/>
          <w:sz w:val="28"/>
          <w:szCs w:val="28"/>
        </w:rPr>
        <w:t xml:space="preserve"> (</w:t>
      </w:r>
      <w:r w:rsidR="00902AB0" w:rsidRPr="0007027D">
        <w:rPr>
          <w:color w:val="000000"/>
          <w:sz w:val="28"/>
          <w:szCs w:val="28"/>
          <w:lang w:val="en-US"/>
        </w:rPr>
        <w:t>to</w:t>
      </w:r>
      <w:r w:rsidR="00902AB0" w:rsidRPr="00932D02">
        <w:rPr>
          <w:color w:val="000000"/>
          <w:sz w:val="28"/>
          <w:szCs w:val="28"/>
        </w:rPr>
        <w:t xml:space="preserve"> </w:t>
      </w:r>
      <w:r w:rsidR="00902AB0" w:rsidRPr="0007027D">
        <w:rPr>
          <w:color w:val="000000"/>
          <w:sz w:val="28"/>
          <w:szCs w:val="28"/>
          <w:lang w:val="en-US"/>
        </w:rPr>
        <w:t>come</w:t>
      </w:r>
      <w:r w:rsidR="00902AB0" w:rsidRPr="00932D02">
        <w:rPr>
          <w:color w:val="000000"/>
          <w:sz w:val="28"/>
          <w:szCs w:val="28"/>
        </w:rPr>
        <w:t xml:space="preserve">) </w:t>
      </w:r>
      <w:r w:rsidR="00902AB0" w:rsidRPr="0007027D">
        <w:rPr>
          <w:color w:val="000000"/>
          <w:sz w:val="28"/>
          <w:szCs w:val="28"/>
          <w:lang w:val="en-US"/>
        </w:rPr>
        <w:t>home</w:t>
      </w:r>
      <w:r w:rsidR="00902AB0" w:rsidRPr="00932D02">
        <w:rPr>
          <w:color w:val="000000"/>
          <w:sz w:val="28"/>
          <w:szCs w:val="28"/>
        </w:rPr>
        <w:t>.</w:t>
      </w:r>
    </w:p>
    <w:p w:rsidR="00902AB0" w:rsidRPr="00932D02" w:rsidRDefault="00902AB0" w:rsidP="0007027D">
      <w:pPr>
        <w:shd w:val="clear" w:color="auto" w:fill="FFFFFF"/>
        <w:ind w:right="58"/>
        <w:jc w:val="both"/>
        <w:rPr>
          <w:color w:val="000000"/>
          <w:sz w:val="28"/>
          <w:szCs w:val="28"/>
        </w:rPr>
      </w:pPr>
    </w:p>
    <w:p w:rsidR="00902AB0" w:rsidRPr="0007027D" w:rsidRDefault="00633E2B" w:rsidP="00633E2B">
      <w:pPr>
        <w:widowControl w:val="0"/>
        <w:shd w:val="clear" w:color="auto" w:fill="FFFFFF"/>
        <w:suppressAutoHyphens/>
        <w:autoSpaceDE w:val="0"/>
        <w:ind w:right="58"/>
        <w:jc w:val="both"/>
        <w:rPr>
          <w:b/>
          <w:color w:val="000000"/>
          <w:sz w:val="28"/>
          <w:szCs w:val="28"/>
        </w:rPr>
      </w:pPr>
      <w:r>
        <w:rPr>
          <w:b/>
          <w:color w:val="000000"/>
          <w:sz w:val="28"/>
          <w:szCs w:val="28"/>
        </w:rPr>
        <w:t xml:space="preserve">9. </w:t>
      </w:r>
      <w:r w:rsidR="00902AB0" w:rsidRPr="0007027D">
        <w:rPr>
          <w:b/>
          <w:color w:val="000000"/>
          <w:sz w:val="28"/>
          <w:szCs w:val="28"/>
        </w:rPr>
        <w:t xml:space="preserve">Заполните </w:t>
      </w:r>
      <w:proofErr w:type="gramStart"/>
      <w:r w:rsidR="00902AB0" w:rsidRPr="0007027D">
        <w:rPr>
          <w:b/>
          <w:color w:val="000000"/>
          <w:sz w:val="28"/>
          <w:szCs w:val="28"/>
        </w:rPr>
        <w:t>пропуски  соответствующими</w:t>
      </w:r>
      <w:proofErr w:type="gramEnd"/>
      <w:r w:rsidR="00902AB0" w:rsidRPr="0007027D">
        <w:rPr>
          <w:b/>
          <w:color w:val="000000"/>
          <w:sz w:val="28"/>
          <w:szCs w:val="28"/>
        </w:rPr>
        <w:t xml:space="preserve"> предлогами по смыслу, где это необходимо.</w:t>
      </w:r>
    </w:p>
    <w:p w:rsidR="00902AB0" w:rsidRPr="0007027D" w:rsidRDefault="00902AB0" w:rsidP="0007027D">
      <w:pPr>
        <w:widowControl w:val="0"/>
        <w:shd w:val="clear" w:color="auto" w:fill="FFFFFF"/>
        <w:suppressAutoHyphens/>
        <w:autoSpaceDE w:val="0"/>
        <w:ind w:left="720" w:right="58"/>
        <w:jc w:val="both"/>
        <w:rPr>
          <w:b/>
          <w:color w:val="000000"/>
          <w:sz w:val="28"/>
          <w:szCs w:val="28"/>
        </w:rPr>
      </w:pPr>
    </w:p>
    <w:p w:rsidR="00902AB0" w:rsidRPr="00633E2B" w:rsidRDefault="00902AB0" w:rsidP="00633E2B">
      <w:pPr>
        <w:shd w:val="clear" w:color="auto" w:fill="FFFFFF"/>
        <w:ind w:right="58"/>
        <w:jc w:val="both"/>
        <w:rPr>
          <w:color w:val="000000"/>
          <w:sz w:val="28"/>
          <w:szCs w:val="28"/>
          <w:lang w:val="en-US"/>
        </w:rPr>
      </w:pPr>
      <w:r w:rsidRPr="0007027D">
        <w:rPr>
          <w:color w:val="000000"/>
          <w:sz w:val="28"/>
          <w:szCs w:val="28"/>
          <w:lang w:val="en-US"/>
        </w:rPr>
        <w:t xml:space="preserve">1. London is the capital … Great Britain. 2. The embankments … the Neva </w:t>
      </w:r>
      <w:proofErr w:type="gramStart"/>
      <w:r w:rsidRPr="0007027D">
        <w:rPr>
          <w:color w:val="000000"/>
          <w:sz w:val="28"/>
          <w:szCs w:val="28"/>
          <w:lang w:val="en-US"/>
        </w:rPr>
        <w:t>are faced</w:t>
      </w:r>
      <w:proofErr w:type="gramEnd"/>
      <w:r w:rsidRPr="0007027D">
        <w:rPr>
          <w:color w:val="000000"/>
          <w:sz w:val="28"/>
          <w:szCs w:val="28"/>
          <w:lang w:val="en-US"/>
        </w:rPr>
        <w:t xml:space="preserve"> with granite. 3. It is clear … me that you </w:t>
      </w:r>
      <w:proofErr w:type="gramStart"/>
      <w:r w:rsidRPr="0007027D">
        <w:rPr>
          <w:color w:val="000000"/>
          <w:sz w:val="28"/>
          <w:szCs w:val="28"/>
          <w:lang w:val="en-US"/>
        </w:rPr>
        <w:t>don’t</w:t>
      </w:r>
      <w:proofErr w:type="gramEnd"/>
      <w:r w:rsidRPr="0007027D">
        <w:rPr>
          <w:color w:val="000000"/>
          <w:sz w:val="28"/>
          <w:szCs w:val="28"/>
          <w:lang w:val="en-US"/>
        </w:rPr>
        <w:t xml:space="preserve"> know your lesson. 4. My birthday is … </w:t>
      </w:r>
      <w:proofErr w:type="gramStart"/>
      <w:r w:rsidRPr="0007027D">
        <w:rPr>
          <w:color w:val="000000"/>
          <w:sz w:val="28"/>
          <w:szCs w:val="28"/>
          <w:lang w:val="en-US"/>
        </w:rPr>
        <w:t>the ninth of July</w:t>
      </w:r>
      <w:proofErr w:type="gramEnd"/>
      <w:r w:rsidRPr="0007027D">
        <w:rPr>
          <w:color w:val="000000"/>
          <w:sz w:val="28"/>
          <w:szCs w:val="28"/>
          <w:lang w:val="en-US"/>
        </w:rPr>
        <w:t xml:space="preserve">. 5. He was devoted … his friend. 6. I explained … the teacher that by the end … the lesson I had not finished the translation … the text and </w:t>
      </w:r>
      <w:proofErr w:type="gramStart"/>
      <w:r w:rsidRPr="0007027D">
        <w:rPr>
          <w:color w:val="000000"/>
          <w:sz w:val="28"/>
          <w:szCs w:val="28"/>
          <w:lang w:val="en-US"/>
        </w:rPr>
        <w:t>that’s</w:t>
      </w:r>
      <w:proofErr w:type="gramEnd"/>
      <w:r w:rsidRPr="0007027D">
        <w:rPr>
          <w:color w:val="000000"/>
          <w:sz w:val="28"/>
          <w:szCs w:val="28"/>
          <w:lang w:val="en-US"/>
        </w:rPr>
        <w:t xml:space="preserve"> why I had not handed it … him.</w:t>
      </w:r>
    </w:p>
    <w:p w:rsidR="00902AB0" w:rsidRPr="0007027D" w:rsidRDefault="00902AB0" w:rsidP="0007027D">
      <w:pPr>
        <w:shd w:val="clear" w:color="auto" w:fill="FFFFFF"/>
        <w:ind w:left="79" w:right="58"/>
        <w:jc w:val="both"/>
        <w:rPr>
          <w:color w:val="000000"/>
          <w:sz w:val="28"/>
          <w:szCs w:val="28"/>
          <w:lang w:val="en-US"/>
        </w:rPr>
      </w:pPr>
    </w:p>
    <w:p w:rsidR="00902AB0" w:rsidRPr="0007027D" w:rsidRDefault="00902AB0" w:rsidP="0007027D">
      <w:pPr>
        <w:shd w:val="clear" w:color="auto" w:fill="FFFFFF"/>
        <w:ind w:right="58"/>
        <w:jc w:val="both"/>
        <w:rPr>
          <w:b/>
          <w:color w:val="000000"/>
          <w:sz w:val="28"/>
          <w:szCs w:val="28"/>
        </w:rPr>
      </w:pPr>
    </w:p>
    <w:p w:rsidR="00902AB0" w:rsidRPr="00633E2B" w:rsidRDefault="005F32C9" w:rsidP="00633E2B">
      <w:pPr>
        <w:shd w:val="clear" w:color="auto" w:fill="FFFFFF"/>
        <w:ind w:right="58"/>
        <w:jc w:val="both"/>
        <w:rPr>
          <w:b/>
          <w:color w:val="000000"/>
          <w:sz w:val="28"/>
          <w:szCs w:val="28"/>
        </w:rPr>
      </w:pPr>
      <w:r>
        <w:rPr>
          <w:b/>
          <w:color w:val="000000"/>
          <w:sz w:val="28"/>
          <w:szCs w:val="28"/>
        </w:rPr>
        <w:t>10</w:t>
      </w:r>
      <w:r w:rsidR="00633E2B">
        <w:rPr>
          <w:b/>
          <w:color w:val="000000"/>
          <w:sz w:val="28"/>
          <w:szCs w:val="28"/>
        </w:rPr>
        <w:t xml:space="preserve">. </w:t>
      </w:r>
      <w:r w:rsidR="00902AB0" w:rsidRPr="00633E2B">
        <w:rPr>
          <w:b/>
          <w:color w:val="000000"/>
          <w:sz w:val="28"/>
          <w:szCs w:val="28"/>
        </w:rPr>
        <w:t>Переведите предложения на английский язык, употребляя глаголы в нужном времени.</w:t>
      </w:r>
    </w:p>
    <w:p w:rsidR="00902AB0" w:rsidRPr="0007027D" w:rsidRDefault="00902AB0" w:rsidP="0007027D">
      <w:pPr>
        <w:pStyle w:val="a7"/>
        <w:shd w:val="clear" w:color="auto" w:fill="FFFFFF"/>
        <w:ind w:right="58"/>
        <w:jc w:val="both"/>
        <w:rPr>
          <w:b/>
          <w:color w:val="000000"/>
          <w:sz w:val="28"/>
          <w:szCs w:val="28"/>
        </w:rPr>
      </w:pPr>
    </w:p>
    <w:p w:rsidR="00902AB0" w:rsidRPr="0007027D" w:rsidRDefault="00902AB0" w:rsidP="00633E2B">
      <w:pPr>
        <w:shd w:val="clear" w:color="auto" w:fill="FFFFFF"/>
        <w:ind w:right="58"/>
        <w:jc w:val="both"/>
        <w:rPr>
          <w:color w:val="000000"/>
          <w:sz w:val="28"/>
          <w:szCs w:val="28"/>
        </w:rPr>
      </w:pPr>
      <w:r w:rsidRPr="0007027D">
        <w:rPr>
          <w:color w:val="000000"/>
          <w:sz w:val="28"/>
          <w:szCs w:val="28"/>
        </w:rPr>
        <w:t xml:space="preserve">1. Рабочий день моего дяди начинается рано утром. 2. Если я не помогу ему, он не напишет контрольную работу завтра. 3. Я только что была у зубного врача и чувствую себя намного лучше. 4. Моя бабушка готовит обед с двух часов. 5. Где Нина? – Она уже два часа дома. 6. Они уже десять лет живут в Нью-Йорке. </w:t>
      </w:r>
    </w:p>
    <w:p w:rsidR="00902AB0" w:rsidRDefault="00902AB0"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Default="005F32C9" w:rsidP="0007027D">
      <w:pPr>
        <w:shd w:val="clear" w:color="auto" w:fill="FFFFFF"/>
        <w:ind w:right="58" w:firstLine="281"/>
        <w:jc w:val="both"/>
        <w:rPr>
          <w:color w:val="000000"/>
          <w:sz w:val="28"/>
          <w:szCs w:val="28"/>
        </w:rPr>
      </w:pPr>
    </w:p>
    <w:p w:rsidR="005F32C9" w:rsidRPr="0007027D" w:rsidRDefault="005F32C9" w:rsidP="0007027D">
      <w:pPr>
        <w:shd w:val="clear" w:color="auto" w:fill="FFFFFF"/>
        <w:ind w:right="58" w:firstLine="281"/>
        <w:jc w:val="both"/>
        <w:rPr>
          <w:color w:val="000000"/>
          <w:sz w:val="28"/>
          <w:szCs w:val="28"/>
        </w:rPr>
      </w:pPr>
    </w:p>
    <w:p w:rsidR="00902AB0" w:rsidRPr="0007027D" w:rsidRDefault="00902AB0" w:rsidP="0007027D">
      <w:pPr>
        <w:jc w:val="center"/>
        <w:rPr>
          <w:b/>
          <w:sz w:val="28"/>
          <w:szCs w:val="28"/>
        </w:rPr>
      </w:pPr>
      <w:r w:rsidRPr="0007027D">
        <w:rPr>
          <w:b/>
          <w:sz w:val="28"/>
          <w:szCs w:val="28"/>
        </w:rPr>
        <w:lastRenderedPageBreak/>
        <w:t xml:space="preserve">   Вариант 4</w:t>
      </w:r>
    </w:p>
    <w:p w:rsidR="00902AB0" w:rsidRPr="0007027D" w:rsidRDefault="00902AB0" w:rsidP="00633E2B">
      <w:pPr>
        <w:rPr>
          <w:sz w:val="28"/>
          <w:szCs w:val="28"/>
        </w:rPr>
      </w:pPr>
    </w:p>
    <w:p w:rsidR="00902AB0" w:rsidRPr="0007027D" w:rsidRDefault="00902AB0" w:rsidP="00CD5BF7">
      <w:pPr>
        <w:shd w:val="clear" w:color="auto" w:fill="FFFFFF"/>
        <w:rPr>
          <w:color w:val="000000"/>
          <w:sz w:val="28"/>
          <w:szCs w:val="28"/>
        </w:rPr>
      </w:pPr>
      <w:r w:rsidRPr="0007027D">
        <w:rPr>
          <w:b/>
          <w:color w:val="000000"/>
          <w:sz w:val="28"/>
          <w:szCs w:val="28"/>
        </w:rPr>
        <w:t xml:space="preserve">1. Прочитайте текст и ответьте </w:t>
      </w:r>
      <w:proofErr w:type="gramStart"/>
      <w:r w:rsidRPr="0007027D">
        <w:rPr>
          <w:b/>
          <w:color w:val="000000"/>
          <w:sz w:val="28"/>
          <w:szCs w:val="28"/>
        </w:rPr>
        <w:t>на  следующие</w:t>
      </w:r>
      <w:proofErr w:type="gramEnd"/>
      <w:r w:rsidRPr="0007027D">
        <w:rPr>
          <w:b/>
          <w:color w:val="000000"/>
          <w:sz w:val="28"/>
          <w:szCs w:val="28"/>
        </w:rPr>
        <w:t xml:space="preserve"> вопросы</w:t>
      </w:r>
      <w:r w:rsidRPr="0007027D">
        <w:rPr>
          <w:color w:val="000000"/>
          <w:sz w:val="28"/>
          <w:szCs w:val="28"/>
        </w:rPr>
        <w:t>:</w:t>
      </w:r>
    </w:p>
    <w:p w:rsidR="00902AB0" w:rsidRPr="0007027D" w:rsidRDefault="00902AB0" w:rsidP="0007027D">
      <w:pPr>
        <w:shd w:val="clear" w:color="auto" w:fill="FFFFFF"/>
        <w:ind w:left="79"/>
        <w:rPr>
          <w:color w:val="000000"/>
          <w:sz w:val="28"/>
          <w:szCs w:val="28"/>
        </w:rPr>
      </w:pPr>
    </w:p>
    <w:p w:rsidR="00902AB0" w:rsidRPr="0007027D" w:rsidRDefault="00633E2B" w:rsidP="0007027D">
      <w:pPr>
        <w:shd w:val="clear" w:color="auto" w:fill="FFFFFF"/>
        <w:rPr>
          <w:color w:val="000000"/>
          <w:sz w:val="28"/>
          <w:szCs w:val="28"/>
          <w:lang w:val="en-US"/>
        </w:rPr>
      </w:pPr>
      <w:r>
        <w:rPr>
          <w:color w:val="000000"/>
          <w:sz w:val="28"/>
          <w:szCs w:val="28"/>
          <w:lang w:val="en-US"/>
        </w:rPr>
        <w:t xml:space="preserve">1. </w:t>
      </w:r>
      <w:r w:rsidR="00902AB0" w:rsidRPr="0007027D">
        <w:rPr>
          <w:color w:val="000000"/>
          <w:sz w:val="28"/>
          <w:szCs w:val="28"/>
          <w:lang w:val="en-US"/>
        </w:rPr>
        <w:t>Who earns the most?</w:t>
      </w:r>
    </w:p>
    <w:p w:rsidR="00902AB0" w:rsidRPr="0007027D" w:rsidRDefault="00902AB0" w:rsidP="0007027D">
      <w:pPr>
        <w:widowControl w:val="0"/>
        <w:shd w:val="clear" w:color="auto" w:fill="FFFFFF"/>
        <w:autoSpaceDE w:val="0"/>
        <w:rPr>
          <w:color w:val="000000"/>
          <w:sz w:val="28"/>
          <w:szCs w:val="28"/>
          <w:lang w:val="en-US"/>
        </w:rPr>
      </w:pPr>
      <w:r w:rsidRPr="0007027D">
        <w:rPr>
          <w:color w:val="000000"/>
          <w:sz w:val="28"/>
          <w:szCs w:val="28"/>
          <w:lang w:val="en-US"/>
        </w:rPr>
        <w:t>2. Why do Tesco’s employ older people?</w:t>
      </w:r>
    </w:p>
    <w:p w:rsidR="00902AB0" w:rsidRPr="0007027D" w:rsidRDefault="00633E2B" w:rsidP="0007027D">
      <w:pPr>
        <w:shd w:val="clear" w:color="auto" w:fill="FFFFFF"/>
        <w:rPr>
          <w:color w:val="000000"/>
          <w:sz w:val="28"/>
          <w:szCs w:val="28"/>
          <w:lang w:val="en-US"/>
        </w:rPr>
      </w:pPr>
      <w:r>
        <w:rPr>
          <w:color w:val="000000"/>
          <w:sz w:val="28"/>
          <w:szCs w:val="28"/>
          <w:lang w:val="en-US"/>
        </w:rPr>
        <w:t xml:space="preserve">3. </w:t>
      </w:r>
      <w:r w:rsidR="00902AB0" w:rsidRPr="0007027D">
        <w:rPr>
          <w:color w:val="000000"/>
          <w:sz w:val="28"/>
          <w:szCs w:val="28"/>
          <w:lang w:val="en-US"/>
        </w:rPr>
        <w:t>How long has Cathy been flying balloons?</w:t>
      </w:r>
    </w:p>
    <w:p w:rsidR="00902AB0" w:rsidRPr="0007027D" w:rsidRDefault="00902AB0" w:rsidP="0007027D">
      <w:pPr>
        <w:widowControl w:val="0"/>
        <w:shd w:val="clear" w:color="auto" w:fill="FFFFFF"/>
        <w:autoSpaceDE w:val="0"/>
        <w:rPr>
          <w:color w:val="000000"/>
          <w:sz w:val="28"/>
          <w:szCs w:val="28"/>
          <w:lang w:val="en-US"/>
        </w:rPr>
      </w:pPr>
      <w:r w:rsidRPr="0007027D">
        <w:rPr>
          <w:color w:val="000000"/>
          <w:sz w:val="28"/>
          <w:szCs w:val="28"/>
          <w:lang w:val="en-US"/>
        </w:rPr>
        <w:t>4.</w:t>
      </w:r>
      <w:r w:rsidR="00633E2B" w:rsidRPr="00633E2B">
        <w:rPr>
          <w:color w:val="000000"/>
          <w:sz w:val="28"/>
          <w:szCs w:val="28"/>
          <w:lang w:val="en-US"/>
        </w:rPr>
        <w:t xml:space="preserve"> </w:t>
      </w:r>
      <w:r w:rsidRPr="0007027D">
        <w:rPr>
          <w:color w:val="000000"/>
          <w:sz w:val="28"/>
          <w:szCs w:val="28"/>
          <w:lang w:val="en-US"/>
        </w:rPr>
        <w:t>What is Terry’s philosophy on life?</w:t>
      </w:r>
    </w:p>
    <w:p w:rsidR="00902AB0" w:rsidRPr="0007027D" w:rsidRDefault="00902AB0" w:rsidP="0007027D">
      <w:pPr>
        <w:jc w:val="center"/>
        <w:rPr>
          <w:sz w:val="28"/>
          <w:szCs w:val="28"/>
          <w:lang w:val="en-US"/>
        </w:rPr>
      </w:pPr>
    </w:p>
    <w:p w:rsidR="00902AB0" w:rsidRPr="0007027D" w:rsidRDefault="00633E2B" w:rsidP="001401B5">
      <w:pPr>
        <w:widowControl w:val="0"/>
        <w:autoSpaceDE w:val="0"/>
        <w:jc w:val="both"/>
        <w:rPr>
          <w:sz w:val="28"/>
          <w:szCs w:val="28"/>
          <w:lang w:val="en-US"/>
        </w:rPr>
      </w:pPr>
      <w:r w:rsidRPr="00633E2B">
        <w:rPr>
          <w:sz w:val="28"/>
          <w:szCs w:val="28"/>
          <w:lang w:val="en-US"/>
        </w:rPr>
        <w:t xml:space="preserve">1. </w:t>
      </w:r>
      <w:r w:rsidR="00902AB0" w:rsidRPr="0007027D">
        <w:rPr>
          <w:sz w:val="28"/>
          <w:szCs w:val="28"/>
          <w:lang w:val="en-US"/>
        </w:rPr>
        <w:t xml:space="preserve">Tom </w:t>
      </w:r>
      <w:proofErr w:type="spellStart"/>
      <w:r w:rsidR="00902AB0" w:rsidRPr="0007027D">
        <w:rPr>
          <w:sz w:val="28"/>
          <w:szCs w:val="28"/>
          <w:lang w:val="en-US"/>
        </w:rPr>
        <w:t>Hopperton</w:t>
      </w:r>
      <w:proofErr w:type="spellEnd"/>
      <w:r w:rsidR="00902AB0" w:rsidRPr="0007027D">
        <w:rPr>
          <w:sz w:val="28"/>
          <w:szCs w:val="28"/>
          <w:lang w:val="en-US"/>
        </w:rPr>
        <w:t xml:space="preserve"> is one of 1,200 over-65s working for the supermarket, Tesco. </w:t>
      </w:r>
      <w:proofErr w:type="gramStart"/>
      <w:r w:rsidR="00902AB0" w:rsidRPr="0007027D">
        <w:rPr>
          <w:sz w:val="28"/>
          <w:szCs w:val="28"/>
          <w:lang w:val="en-US"/>
        </w:rPr>
        <w:t>He’s</w:t>
      </w:r>
      <w:proofErr w:type="gramEnd"/>
      <w:r w:rsidR="00902AB0" w:rsidRPr="0007027D">
        <w:rPr>
          <w:sz w:val="28"/>
          <w:szCs w:val="28"/>
          <w:lang w:val="en-US"/>
        </w:rPr>
        <w:t xml:space="preserve"> been working there for fifteen months. Before </w:t>
      </w:r>
      <w:proofErr w:type="gramStart"/>
      <w:r w:rsidR="00902AB0" w:rsidRPr="0007027D">
        <w:rPr>
          <w:sz w:val="28"/>
          <w:szCs w:val="28"/>
          <w:lang w:val="en-US"/>
        </w:rPr>
        <w:t>that</w:t>
      </w:r>
      <w:proofErr w:type="gramEnd"/>
      <w:r w:rsidR="00902AB0" w:rsidRPr="0007027D">
        <w:rPr>
          <w:sz w:val="28"/>
          <w:szCs w:val="28"/>
          <w:lang w:val="en-US"/>
        </w:rPr>
        <w:t xml:space="preserve"> he was a plumber for thirty years.</w:t>
      </w:r>
    </w:p>
    <w:p w:rsidR="00902AB0" w:rsidRPr="0007027D" w:rsidRDefault="00633E2B" w:rsidP="001401B5">
      <w:pPr>
        <w:widowControl w:val="0"/>
        <w:autoSpaceDE w:val="0"/>
        <w:jc w:val="both"/>
        <w:rPr>
          <w:sz w:val="28"/>
          <w:szCs w:val="28"/>
          <w:lang w:val="en-US"/>
        </w:rPr>
      </w:pPr>
      <w:r w:rsidRPr="00633E2B">
        <w:rPr>
          <w:sz w:val="28"/>
          <w:szCs w:val="28"/>
          <w:lang w:val="en-US"/>
        </w:rPr>
        <w:t xml:space="preserve">2. </w:t>
      </w:r>
      <w:r w:rsidR="00902AB0" w:rsidRPr="0007027D">
        <w:rPr>
          <w:sz w:val="28"/>
          <w:szCs w:val="28"/>
          <w:lang w:val="en-US"/>
        </w:rPr>
        <w:t xml:space="preserve">Tom skates about five miles a day around the store fetching things for customers who realize that </w:t>
      </w:r>
      <w:proofErr w:type="gramStart"/>
      <w:r w:rsidR="00902AB0" w:rsidRPr="0007027D">
        <w:rPr>
          <w:sz w:val="28"/>
          <w:szCs w:val="28"/>
          <w:lang w:val="en-US"/>
        </w:rPr>
        <w:t>they’ve</w:t>
      </w:r>
      <w:proofErr w:type="gramEnd"/>
      <w:r w:rsidR="00902AB0" w:rsidRPr="0007027D">
        <w:rPr>
          <w:sz w:val="28"/>
          <w:szCs w:val="28"/>
          <w:lang w:val="en-US"/>
        </w:rPr>
        <w:t xml:space="preserve"> forgotten something only when they’ve reached the checkout till. He earns 4.50 pounds an hour.</w:t>
      </w:r>
    </w:p>
    <w:p w:rsidR="00902AB0" w:rsidRPr="0007027D" w:rsidRDefault="00633E2B" w:rsidP="001401B5">
      <w:pPr>
        <w:widowControl w:val="0"/>
        <w:autoSpaceDE w:val="0"/>
        <w:jc w:val="both"/>
        <w:rPr>
          <w:sz w:val="28"/>
          <w:szCs w:val="28"/>
          <w:lang w:val="en-US"/>
        </w:rPr>
      </w:pPr>
      <w:r w:rsidRPr="00633E2B">
        <w:rPr>
          <w:sz w:val="28"/>
          <w:szCs w:val="28"/>
          <w:lang w:val="en-US"/>
        </w:rPr>
        <w:t xml:space="preserve">3. </w:t>
      </w:r>
      <w:proofErr w:type="gramStart"/>
      <w:r w:rsidR="00902AB0" w:rsidRPr="0007027D">
        <w:rPr>
          <w:sz w:val="28"/>
          <w:szCs w:val="28"/>
          <w:lang w:val="en-US"/>
        </w:rPr>
        <w:t>“ I</w:t>
      </w:r>
      <w:proofErr w:type="gramEnd"/>
      <w:r w:rsidR="00902AB0" w:rsidRPr="0007027D">
        <w:rPr>
          <w:sz w:val="28"/>
          <w:szCs w:val="28"/>
          <w:lang w:val="en-US"/>
        </w:rPr>
        <w:t xml:space="preserve"> just love the job. I help the customers, so </w:t>
      </w:r>
      <w:proofErr w:type="gramStart"/>
      <w:r w:rsidR="00902AB0" w:rsidRPr="0007027D">
        <w:rPr>
          <w:sz w:val="28"/>
          <w:szCs w:val="28"/>
          <w:lang w:val="en-US"/>
        </w:rPr>
        <w:t>they’re</w:t>
      </w:r>
      <w:proofErr w:type="gramEnd"/>
      <w:r w:rsidR="00902AB0" w:rsidRPr="0007027D">
        <w:rPr>
          <w:sz w:val="28"/>
          <w:szCs w:val="28"/>
          <w:lang w:val="en-US"/>
        </w:rPr>
        <w:t xml:space="preserve"> usually very nice to me. </w:t>
      </w:r>
      <w:proofErr w:type="gramStart"/>
      <w:r w:rsidR="00902AB0" w:rsidRPr="0007027D">
        <w:rPr>
          <w:sz w:val="28"/>
          <w:szCs w:val="28"/>
          <w:lang w:val="en-US"/>
        </w:rPr>
        <w:t>I’ve</w:t>
      </w:r>
      <w:proofErr w:type="gramEnd"/>
      <w:r w:rsidR="00902AB0" w:rsidRPr="0007027D">
        <w:rPr>
          <w:sz w:val="28"/>
          <w:szCs w:val="28"/>
          <w:lang w:val="en-US"/>
        </w:rPr>
        <w:t xml:space="preserve"> always liked meeting people. </w:t>
      </w:r>
      <w:proofErr w:type="gramStart"/>
      <w:r w:rsidR="00902AB0" w:rsidRPr="0007027D">
        <w:rPr>
          <w:sz w:val="28"/>
          <w:szCs w:val="28"/>
          <w:lang w:val="en-US"/>
        </w:rPr>
        <w:t>And</w:t>
      </w:r>
      <w:proofErr w:type="gramEnd"/>
      <w:r w:rsidR="00902AB0" w:rsidRPr="0007027D">
        <w:rPr>
          <w:sz w:val="28"/>
          <w:szCs w:val="28"/>
          <w:lang w:val="en-US"/>
        </w:rPr>
        <w:t xml:space="preserve"> it keeps me fit. I </w:t>
      </w:r>
      <w:proofErr w:type="gramStart"/>
      <w:r w:rsidR="00902AB0" w:rsidRPr="0007027D">
        <w:rPr>
          <w:sz w:val="28"/>
          <w:szCs w:val="28"/>
          <w:lang w:val="en-US"/>
        </w:rPr>
        <w:t>can’t</w:t>
      </w:r>
      <w:proofErr w:type="gramEnd"/>
      <w:r w:rsidR="00902AB0" w:rsidRPr="0007027D">
        <w:rPr>
          <w:sz w:val="28"/>
          <w:szCs w:val="28"/>
          <w:lang w:val="en-US"/>
        </w:rPr>
        <w:t xml:space="preserve"> sit at home doing nothing. </w:t>
      </w:r>
      <w:proofErr w:type="gramStart"/>
      <w:r w:rsidR="00902AB0" w:rsidRPr="0007027D">
        <w:rPr>
          <w:sz w:val="28"/>
          <w:szCs w:val="28"/>
          <w:lang w:val="en-US"/>
        </w:rPr>
        <w:t>I’d</w:t>
      </w:r>
      <w:proofErr w:type="gramEnd"/>
      <w:r w:rsidR="00902AB0" w:rsidRPr="0007027D">
        <w:rPr>
          <w:sz w:val="28"/>
          <w:szCs w:val="28"/>
          <w:lang w:val="en-US"/>
        </w:rPr>
        <w:t xml:space="preserve"> just die. I have to keep busy. Time goes </w:t>
      </w:r>
      <w:proofErr w:type="gramStart"/>
      <w:r w:rsidR="00902AB0" w:rsidRPr="0007027D">
        <w:rPr>
          <w:sz w:val="28"/>
          <w:szCs w:val="28"/>
          <w:lang w:val="en-US"/>
        </w:rPr>
        <w:t>really quickly</w:t>
      </w:r>
      <w:proofErr w:type="gramEnd"/>
      <w:r w:rsidR="00902AB0" w:rsidRPr="0007027D">
        <w:rPr>
          <w:sz w:val="28"/>
          <w:szCs w:val="28"/>
          <w:lang w:val="en-US"/>
        </w:rPr>
        <w:t>. Every day is different. “</w:t>
      </w:r>
    </w:p>
    <w:p w:rsidR="00902AB0" w:rsidRPr="0007027D" w:rsidRDefault="00633E2B" w:rsidP="001401B5">
      <w:pPr>
        <w:widowControl w:val="0"/>
        <w:autoSpaceDE w:val="0"/>
        <w:jc w:val="both"/>
        <w:rPr>
          <w:sz w:val="28"/>
          <w:szCs w:val="28"/>
          <w:lang w:val="en-US"/>
        </w:rPr>
      </w:pPr>
      <w:r w:rsidRPr="00633E2B">
        <w:rPr>
          <w:sz w:val="28"/>
          <w:szCs w:val="28"/>
          <w:lang w:val="en-US"/>
        </w:rPr>
        <w:t xml:space="preserve">4. </w:t>
      </w:r>
      <w:proofErr w:type="gramStart"/>
      <w:r w:rsidR="00902AB0" w:rsidRPr="0007027D">
        <w:rPr>
          <w:sz w:val="28"/>
          <w:szCs w:val="28"/>
          <w:lang w:val="en-US"/>
        </w:rPr>
        <w:t>Tesco’s</w:t>
      </w:r>
      <w:proofErr w:type="gramEnd"/>
      <w:r w:rsidR="00902AB0" w:rsidRPr="0007027D">
        <w:rPr>
          <w:sz w:val="28"/>
          <w:szCs w:val="28"/>
          <w:lang w:val="en-US"/>
        </w:rPr>
        <w:t xml:space="preserve"> made the decision to employ people of all ages. It sees the advantages of older workers who are more calm authoritative when they are dealing with customers.</w:t>
      </w:r>
    </w:p>
    <w:p w:rsidR="00902AB0" w:rsidRPr="0007027D" w:rsidRDefault="00633E2B" w:rsidP="001401B5">
      <w:pPr>
        <w:widowControl w:val="0"/>
        <w:autoSpaceDE w:val="0"/>
        <w:jc w:val="both"/>
        <w:rPr>
          <w:sz w:val="28"/>
          <w:szCs w:val="28"/>
          <w:lang w:val="en-US"/>
        </w:rPr>
      </w:pPr>
      <w:r w:rsidRPr="00633E2B">
        <w:rPr>
          <w:sz w:val="28"/>
          <w:szCs w:val="28"/>
          <w:lang w:val="en-US"/>
        </w:rPr>
        <w:t xml:space="preserve">5. </w:t>
      </w:r>
      <w:r>
        <w:rPr>
          <w:sz w:val="28"/>
          <w:szCs w:val="28"/>
          <w:lang w:val="en-US"/>
        </w:rPr>
        <w:t>“</w:t>
      </w:r>
      <w:r w:rsidR="00902AB0" w:rsidRPr="0007027D">
        <w:rPr>
          <w:sz w:val="28"/>
          <w:szCs w:val="28"/>
          <w:lang w:val="en-US"/>
        </w:rPr>
        <w:t xml:space="preserve">When I saw this job advertised, I didn’t believe they’d give it to me, </w:t>
      </w:r>
      <w:proofErr w:type="gramStart"/>
      <w:r w:rsidR="00902AB0" w:rsidRPr="0007027D">
        <w:rPr>
          <w:sz w:val="28"/>
          <w:szCs w:val="28"/>
          <w:lang w:val="en-US"/>
        </w:rPr>
        <w:t>“ says</w:t>
      </w:r>
      <w:proofErr w:type="gramEnd"/>
      <w:r w:rsidR="00902AB0" w:rsidRPr="0007027D">
        <w:rPr>
          <w:sz w:val="28"/>
          <w:szCs w:val="28"/>
          <w:lang w:val="en-US"/>
        </w:rPr>
        <w:t xml:space="preserve"> Tom. “ I went in to see them because I thought they </w:t>
      </w:r>
      <w:proofErr w:type="gramStart"/>
      <w:r w:rsidR="00902AB0" w:rsidRPr="0007027D">
        <w:rPr>
          <w:sz w:val="28"/>
          <w:szCs w:val="28"/>
          <w:lang w:val="en-US"/>
        </w:rPr>
        <w:t>would be put off</w:t>
      </w:r>
      <w:proofErr w:type="gramEnd"/>
      <w:r w:rsidR="00902AB0" w:rsidRPr="0007027D">
        <w:rPr>
          <w:sz w:val="28"/>
          <w:szCs w:val="28"/>
          <w:lang w:val="en-US"/>
        </w:rPr>
        <w:t xml:space="preserve"> by my age if I just phoned. I wanted them to see that I am very lively for my age.”</w:t>
      </w:r>
    </w:p>
    <w:p w:rsidR="00902AB0" w:rsidRPr="0007027D" w:rsidRDefault="00633E2B" w:rsidP="001401B5">
      <w:pPr>
        <w:widowControl w:val="0"/>
        <w:autoSpaceDE w:val="0"/>
        <w:jc w:val="both"/>
        <w:rPr>
          <w:sz w:val="28"/>
          <w:szCs w:val="28"/>
          <w:lang w:val="en-US"/>
        </w:rPr>
      </w:pPr>
      <w:r w:rsidRPr="00633E2B">
        <w:rPr>
          <w:sz w:val="28"/>
          <w:szCs w:val="28"/>
          <w:lang w:val="en-US"/>
        </w:rPr>
        <w:t xml:space="preserve">6. </w:t>
      </w:r>
      <w:r w:rsidR="00902AB0" w:rsidRPr="0007027D">
        <w:rPr>
          <w:sz w:val="28"/>
          <w:szCs w:val="28"/>
          <w:lang w:val="en-US"/>
        </w:rPr>
        <w:t xml:space="preserve">For 25 years Terry </w:t>
      </w:r>
      <w:proofErr w:type="spellStart"/>
      <w:r w:rsidR="00902AB0" w:rsidRPr="0007027D">
        <w:rPr>
          <w:sz w:val="28"/>
          <w:szCs w:val="28"/>
          <w:lang w:val="en-US"/>
        </w:rPr>
        <w:t>Cemm</w:t>
      </w:r>
      <w:proofErr w:type="spellEnd"/>
      <w:r w:rsidR="00902AB0" w:rsidRPr="0007027D">
        <w:rPr>
          <w:sz w:val="28"/>
          <w:szCs w:val="28"/>
          <w:lang w:val="en-US"/>
        </w:rPr>
        <w:t xml:space="preserve"> was a </w:t>
      </w:r>
      <w:proofErr w:type="gramStart"/>
      <w:r w:rsidR="00902AB0" w:rsidRPr="0007027D">
        <w:rPr>
          <w:sz w:val="28"/>
          <w:szCs w:val="28"/>
          <w:lang w:val="en-US"/>
        </w:rPr>
        <w:t>policeman</w:t>
      </w:r>
      <w:proofErr w:type="gramEnd"/>
      <w:r w:rsidR="00902AB0" w:rsidRPr="0007027D">
        <w:rPr>
          <w:sz w:val="28"/>
          <w:szCs w:val="28"/>
          <w:lang w:val="en-US"/>
        </w:rPr>
        <w:t>, but for the last seventeen years he has been wal</w:t>
      </w:r>
      <w:r>
        <w:rPr>
          <w:sz w:val="28"/>
          <w:szCs w:val="28"/>
          <w:lang w:val="en-US"/>
        </w:rPr>
        <w:t xml:space="preserve">king up and down five miles of </w:t>
      </w:r>
      <w:r w:rsidR="00902AB0" w:rsidRPr="0007027D">
        <w:rPr>
          <w:sz w:val="28"/>
          <w:szCs w:val="28"/>
          <w:lang w:val="en-US"/>
        </w:rPr>
        <w:t xml:space="preserve">beach every day, looking for things that might be useful to someone. </w:t>
      </w:r>
      <w:proofErr w:type="gramStart"/>
      <w:r w:rsidR="00902AB0" w:rsidRPr="0007027D">
        <w:rPr>
          <w:sz w:val="28"/>
          <w:szCs w:val="28"/>
          <w:lang w:val="en-US"/>
        </w:rPr>
        <w:t>Terry’s</w:t>
      </w:r>
      <w:proofErr w:type="gramEnd"/>
      <w:r w:rsidR="00902AB0" w:rsidRPr="0007027D">
        <w:rPr>
          <w:sz w:val="28"/>
          <w:szCs w:val="28"/>
          <w:lang w:val="en-US"/>
        </w:rPr>
        <w:t xml:space="preserve"> a beachcomber. </w:t>
      </w:r>
    </w:p>
    <w:p w:rsidR="00902AB0" w:rsidRPr="0007027D" w:rsidRDefault="00633E2B" w:rsidP="001401B5">
      <w:pPr>
        <w:widowControl w:val="0"/>
        <w:autoSpaceDE w:val="0"/>
        <w:jc w:val="both"/>
        <w:rPr>
          <w:sz w:val="28"/>
          <w:szCs w:val="28"/>
          <w:lang w:val="en-US"/>
        </w:rPr>
      </w:pPr>
      <w:proofErr w:type="gramStart"/>
      <w:r w:rsidRPr="00633E2B">
        <w:rPr>
          <w:sz w:val="28"/>
          <w:szCs w:val="28"/>
          <w:lang w:val="en-US"/>
        </w:rPr>
        <w:t xml:space="preserve">7. </w:t>
      </w:r>
      <w:r w:rsidR="00902AB0" w:rsidRPr="0007027D">
        <w:rPr>
          <w:sz w:val="28"/>
          <w:szCs w:val="28"/>
          <w:lang w:val="en-US"/>
        </w:rPr>
        <w:t>Nearly</w:t>
      </w:r>
      <w:proofErr w:type="gramEnd"/>
      <w:r w:rsidR="00902AB0" w:rsidRPr="0007027D">
        <w:rPr>
          <w:sz w:val="28"/>
          <w:szCs w:val="28"/>
          <w:lang w:val="en-US"/>
        </w:rPr>
        <w:t xml:space="preserve"> everything in his cottage has come from the sea – chairs, tables, even tins of food. </w:t>
      </w:r>
      <w:proofErr w:type="gramStart"/>
      <w:r w:rsidR="00902AB0" w:rsidRPr="0007027D">
        <w:rPr>
          <w:sz w:val="28"/>
          <w:szCs w:val="28"/>
          <w:lang w:val="en-US"/>
        </w:rPr>
        <w:t>What’s</w:t>
      </w:r>
      <w:proofErr w:type="gramEnd"/>
      <w:r w:rsidR="00902AB0" w:rsidRPr="0007027D">
        <w:rPr>
          <w:sz w:val="28"/>
          <w:szCs w:val="28"/>
          <w:lang w:val="en-US"/>
        </w:rPr>
        <w:t xml:space="preserve"> the most unu</w:t>
      </w:r>
      <w:r w:rsidR="00CD5BF7">
        <w:rPr>
          <w:sz w:val="28"/>
          <w:szCs w:val="28"/>
          <w:lang w:val="en-US"/>
        </w:rPr>
        <w:t>sual thing he has ever found? “</w:t>
      </w:r>
      <w:r w:rsidR="00902AB0" w:rsidRPr="0007027D">
        <w:rPr>
          <w:sz w:val="28"/>
          <w:szCs w:val="28"/>
          <w:lang w:val="en-US"/>
        </w:rPr>
        <w:t>A barrel of beer just bef</w:t>
      </w:r>
      <w:r w:rsidR="00CD5BF7">
        <w:rPr>
          <w:sz w:val="28"/>
          <w:szCs w:val="28"/>
          <w:lang w:val="en-US"/>
        </w:rPr>
        <w:t>ore Christmas. That was nice, “</w:t>
      </w:r>
      <w:r w:rsidR="00902AB0" w:rsidRPr="0007027D">
        <w:rPr>
          <w:sz w:val="28"/>
          <w:szCs w:val="28"/>
          <w:lang w:val="en-US"/>
        </w:rPr>
        <w:t xml:space="preserve">he remembers. He finds </w:t>
      </w:r>
      <w:proofErr w:type="gramStart"/>
      <w:r w:rsidR="00902AB0" w:rsidRPr="0007027D">
        <w:rPr>
          <w:sz w:val="28"/>
          <w:szCs w:val="28"/>
          <w:lang w:val="en-US"/>
        </w:rPr>
        <w:t>lots of</w:t>
      </w:r>
      <w:proofErr w:type="gramEnd"/>
      <w:r w:rsidR="00902AB0" w:rsidRPr="0007027D">
        <w:rPr>
          <w:sz w:val="28"/>
          <w:szCs w:val="28"/>
          <w:lang w:val="en-US"/>
        </w:rPr>
        <w:t xml:space="preserve"> bottles with messages in them, mainly from children. They all get a reply if there is an address in th</w:t>
      </w:r>
      <w:r w:rsidR="00CD5BF7">
        <w:rPr>
          <w:sz w:val="28"/>
          <w:szCs w:val="28"/>
          <w:lang w:val="en-US"/>
        </w:rPr>
        <w:t>e bottle. Shoes? “</w:t>
      </w:r>
      <w:r w:rsidR="00902AB0" w:rsidRPr="0007027D">
        <w:rPr>
          <w:sz w:val="28"/>
          <w:szCs w:val="28"/>
          <w:lang w:val="en-US"/>
        </w:rPr>
        <w:t>If you find one, you’ll find the other the next week,” he says.</w:t>
      </w:r>
    </w:p>
    <w:p w:rsidR="00902AB0" w:rsidRPr="0007027D" w:rsidRDefault="00CD5BF7" w:rsidP="001401B5">
      <w:pPr>
        <w:widowControl w:val="0"/>
        <w:autoSpaceDE w:val="0"/>
        <w:jc w:val="both"/>
        <w:rPr>
          <w:sz w:val="28"/>
          <w:szCs w:val="28"/>
          <w:lang w:val="en-US"/>
        </w:rPr>
      </w:pPr>
      <w:proofErr w:type="gramStart"/>
      <w:r w:rsidRPr="00CD5BF7">
        <w:rPr>
          <w:sz w:val="28"/>
          <w:szCs w:val="28"/>
          <w:lang w:val="en-US"/>
        </w:rPr>
        <w:t xml:space="preserve">8. </w:t>
      </w:r>
      <w:r w:rsidR="00902AB0" w:rsidRPr="0007027D">
        <w:rPr>
          <w:sz w:val="28"/>
          <w:szCs w:val="28"/>
          <w:lang w:val="en-US"/>
        </w:rPr>
        <w:t>But</w:t>
      </w:r>
      <w:proofErr w:type="gramEnd"/>
      <w:r w:rsidR="00902AB0" w:rsidRPr="0007027D">
        <w:rPr>
          <w:sz w:val="28"/>
          <w:szCs w:val="28"/>
          <w:lang w:val="en-US"/>
        </w:rPr>
        <w:t xml:space="preserve"> does he really make a living? “Half a living,” he replies. I barter with </w:t>
      </w:r>
      <w:proofErr w:type="gramStart"/>
      <w:r w:rsidR="00902AB0" w:rsidRPr="0007027D">
        <w:rPr>
          <w:sz w:val="28"/>
          <w:szCs w:val="28"/>
          <w:lang w:val="en-US"/>
        </w:rPr>
        <w:t>a lot of</w:t>
      </w:r>
      <w:proofErr w:type="gramEnd"/>
      <w:r w:rsidR="00902AB0" w:rsidRPr="0007027D">
        <w:rPr>
          <w:sz w:val="28"/>
          <w:szCs w:val="28"/>
          <w:lang w:val="en-US"/>
        </w:rPr>
        <w:t xml:space="preserve"> things I find, and I have my police pension. </w:t>
      </w:r>
      <w:proofErr w:type="gramStart"/>
      <w:r w:rsidR="00902AB0" w:rsidRPr="0007027D">
        <w:rPr>
          <w:sz w:val="28"/>
          <w:szCs w:val="28"/>
          <w:lang w:val="en-US"/>
        </w:rPr>
        <w:t>But</w:t>
      </w:r>
      <w:proofErr w:type="gramEnd"/>
      <w:r w:rsidR="00902AB0" w:rsidRPr="0007027D">
        <w:rPr>
          <w:sz w:val="28"/>
          <w:szCs w:val="28"/>
          <w:lang w:val="en-US"/>
        </w:rPr>
        <w:t xml:space="preserve"> I don’t actually need money. My life is rich in variety.”</w:t>
      </w:r>
    </w:p>
    <w:p w:rsidR="00902AB0" w:rsidRPr="0007027D" w:rsidRDefault="00CD5BF7" w:rsidP="001401B5">
      <w:pPr>
        <w:widowControl w:val="0"/>
        <w:autoSpaceDE w:val="0"/>
        <w:jc w:val="both"/>
        <w:rPr>
          <w:sz w:val="28"/>
          <w:szCs w:val="28"/>
          <w:lang w:val="en-US"/>
        </w:rPr>
      </w:pPr>
      <w:r w:rsidRPr="00CD5BF7">
        <w:rPr>
          <w:sz w:val="28"/>
          <w:szCs w:val="28"/>
          <w:lang w:val="en-US"/>
        </w:rPr>
        <w:t xml:space="preserve">9. </w:t>
      </w:r>
      <w:r w:rsidR="00902AB0" w:rsidRPr="0007027D">
        <w:rPr>
          <w:sz w:val="28"/>
          <w:szCs w:val="28"/>
          <w:lang w:val="en-US"/>
        </w:rPr>
        <w:t xml:space="preserve">Terry seems to be a very happy man. “You have to find a way to live a simple, honest life. People spend all their lives chasing things they </w:t>
      </w:r>
      <w:proofErr w:type="gramStart"/>
      <w:r w:rsidR="00902AB0" w:rsidRPr="0007027D">
        <w:rPr>
          <w:sz w:val="28"/>
          <w:szCs w:val="28"/>
          <w:lang w:val="en-US"/>
        </w:rPr>
        <w:t>don’t</w:t>
      </w:r>
      <w:proofErr w:type="gramEnd"/>
      <w:r w:rsidR="00902AB0" w:rsidRPr="0007027D">
        <w:rPr>
          <w:sz w:val="28"/>
          <w:szCs w:val="28"/>
          <w:lang w:val="en-US"/>
        </w:rPr>
        <w:t xml:space="preserve"> really need. There’s so much waste.”</w:t>
      </w:r>
    </w:p>
    <w:p w:rsidR="00902AB0" w:rsidRPr="0007027D" w:rsidRDefault="00CD5BF7" w:rsidP="001401B5">
      <w:pPr>
        <w:widowControl w:val="0"/>
        <w:autoSpaceDE w:val="0"/>
        <w:jc w:val="both"/>
        <w:rPr>
          <w:sz w:val="28"/>
          <w:szCs w:val="28"/>
          <w:lang w:val="en-US"/>
        </w:rPr>
      </w:pPr>
      <w:r w:rsidRPr="00CD5BF7">
        <w:rPr>
          <w:sz w:val="28"/>
          <w:szCs w:val="28"/>
          <w:lang w:val="en-US"/>
        </w:rPr>
        <w:t xml:space="preserve">10. </w:t>
      </w:r>
      <w:r w:rsidR="00902AB0" w:rsidRPr="0007027D">
        <w:rPr>
          <w:sz w:val="28"/>
          <w:szCs w:val="28"/>
          <w:lang w:val="en-US"/>
        </w:rPr>
        <w:t>“Some people say I’m mad,” says Terry. “But there are a lot more who’d like to do what I do.” Look at me. I’ve got everything that I could possibly want.”</w:t>
      </w:r>
    </w:p>
    <w:p w:rsidR="00902AB0" w:rsidRPr="0007027D" w:rsidRDefault="00CD5BF7" w:rsidP="001401B5">
      <w:pPr>
        <w:widowControl w:val="0"/>
        <w:autoSpaceDE w:val="0"/>
        <w:jc w:val="both"/>
        <w:rPr>
          <w:sz w:val="28"/>
          <w:szCs w:val="28"/>
          <w:lang w:val="en-US"/>
        </w:rPr>
      </w:pPr>
      <w:r w:rsidRPr="00CD5BF7">
        <w:rPr>
          <w:sz w:val="28"/>
          <w:szCs w:val="28"/>
          <w:lang w:val="en-US"/>
        </w:rPr>
        <w:t xml:space="preserve">11. </w:t>
      </w:r>
      <w:r w:rsidR="00902AB0" w:rsidRPr="0007027D">
        <w:rPr>
          <w:sz w:val="28"/>
          <w:szCs w:val="28"/>
          <w:lang w:val="en-US"/>
        </w:rPr>
        <w:t>Cathy Moorhead has only ever had one job. She has never wanted to do anything but be in a hot air balloon, going where the wind takes her, listening to the birds, and watching deer and small animals below her.</w:t>
      </w:r>
    </w:p>
    <w:p w:rsidR="00902AB0" w:rsidRPr="0007027D" w:rsidRDefault="00CD5BF7" w:rsidP="001401B5">
      <w:pPr>
        <w:widowControl w:val="0"/>
        <w:autoSpaceDE w:val="0"/>
        <w:jc w:val="both"/>
        <w:rPr>
          <w:sz w:val="28"/>
          <w:szCs w:val="28"/>
          <w:lang w:val="en-US"/>
        </w:rPr>
      </w:pPr>
      <w:r w:rsidRPr="00CD5BF7">
        <w:rPr>
          <w:sz w:val="28"/>
          <w:szCs w:val="28"/>
          <w:lang w:val="en-US"/>
        </w:rPr>
        <w:t xml:space="preserve">12. </w:t>
      </w:r>
      <w:r w:rsidR="00902AB0" w:rsidRPr="0007027D">
        <w:rPr>
          <w:sz w:val="28"/>
          <w:szCs w:val="28"/>
          <w:lang w:val="en-US"/>
        </w:rPr>
        <w:t xml:space="preserve">And she </w:t>
      </w:r>
      <w:proofErr w:type="gramStart"/>
      <w:r w:rsidR="00902AB0" w:rsidRPr="0007027D">
        <w:rPr>
          <w:sz w:val="28"/>
          <w:szCs w:val="28"/>
          <w:lang w:val="en-US"/>
        </w:rPr>
        <w:t>gets</w:t>
      </w:r>
      <w:proofErr w:type="gramEnd"/>
      <w:r w:rsidR="00902AB0" w:rsidRPr="0007027D">
        <w:rPr>
          <w:sz w:val="28"/>
          <w:szCs w:val="28"/>
          <w:lang w:val="en-US"/>
        </w:rPr>
        <w:t xml:space="preserve"> paid for it, about 25,000 pounds a year. “I’ve been flying balloons since I was 10, and I have done it professionally for twelve years. I fly between 10 </w:t>
      </w:r>
      <w:r w:rsidR="00902AB0" w:rsidRPr="0007027D">
        <w:rPr>
          <w:sz w:val="28"/>
          <w:szCs w:val="28"/>
          <w:lang w:val="en-US"/>
        </w:rPr>
        <w:lastRenderedPageBreak/>
        <w:t>and 20 passengers in different balloons.” The flights usually last an hour, and they go early in the morning or just before sunset. “The trips are always mystery tours,” she says. “I never know where we’re going to land.”</w:t>
      </w:r>
    </w:p>
    <w:p w:rsidR="00902AB0" w:rsidRPr="0007027D" w:rsidRDefault="00CD5BF7" w:rsidP="001401B5">
      <w:pPr>
        <w:widowControl w:val="0"/>
        <w:autoSpaceDE w:val="0"/>
        <w:jc w:val="both"/>
        <w:rPr>
          <w:sz w:val="28"/>
          <w:szCs w:val="28"/>
        </w:rPr>
      </w:pPr>
      <w:r w:rsidRPr="00CD5BF7">
        <w:rPr>
          <w:sz w:val="28"/>
          <w:szCs w:val="28"/>
          <w:lang w:val="en-US"/>
        </w:rPr>
        <w:t xml:space="preserve">13. </w:t>
      </w:r>
      <w:r w:rsidR="00902AB0" w:rsidRPr="0007027D">
        <w:rPr>
          <w:sz w:val="28"/>
          <w:szCs w:val="28"/>
          <w:lang w:val="en-US"/>
        </w:rPr>
        <w:t xml:space="preserve">She starts work about 6 a.m., and works anything from 15 hours a day to nothing, if the weather is bad. “We can’t fly if it’s too windy, if visibility is poor, or if it’s raining. The balloon gets too heavy and the passengers get wet.” </w:t>
      </w:r>
      <w:proofErr w:type="gramStart"/>
      <w:r w:rsidR="00902AB0" w:rsidRPr="0007027D">
        <w:rPr>
          <w:sz w:val="28"/>
          <w:szCs w:val="28"/>
          <w:lang w:val="en-US"/>
        </w:rPr>
        <w:t>What’s</w:t>
      </w:r>
      <w:proofErr w:type="gramEnd"/>
      <w:r w:rsidR="00902AB0" w:rsidRPr="0007027D">
        <w:rPr>
          <w:sz w:val="28"/>
          <w:szCs w:val="28"/>
          <w:lang w:val="en-US"/>
        </w:rPr>
        <w:t xml:space="preserve"> the best thing about the job? “The job itself. I love being out in the countryside and I hate routines. So</w:t>
      </w:r>
      <w:r w:rsidR="00902AB0" w:rsidRPr="0007027D">
        <w:rPr>
          <w:sz w:val="28"/>
          <w:szCs w:val="28"/>
        </w:rPr>
        <w:t xml:space="preserve"> </w:t>
      </w:r>
      <w:r w:rsidR="00902AB0" w:rsidRPr="0007027D">
        <w:rPr>
          <w:sz w:val="28"/>
          <w:szCs w:val="28"/>
          <w:lang w:val="en-US"/>
        </w:rPr>
        <w:t>this</w:t>
      </w:r>
      <w:r w:rsidR="00902AB0" w:rsidRPr="0007027D">
        <w:rPr>
          <w:sz w:val="28"/>
          <w:szCs w:val="28"/>
        </w:rPr>
        <w:t xml:space="preserve"> </w:t>
      </w:r>
      <w:r w:rsidR="00902AB0" w:rsidRPr="0007027D">
        <w:rPr>
          <w:sz w:val="28"/>
          <w:szCs w:val="28"/>
          <w:lang w:val="en-US"/>
        </w:rPr>
        <w:t>is</w:t>
      </w:r>
      <w:r w:rsidR="00902AB0" w:rsidRPr="0007027D">
        <w:rPr>
          <w:sz w:val="28"/>
          <w:szCs w:val="28"/>
        </w:rPr>
        <w:t xml:space="preserve"> </w:t>
      </w:r>
      <w:r w:rsidR="00902AB0" w:rsidRPr="0007027D">
        <w:rPr>
          <w:sz w:val="28"/>
          <w:szCs w:val="28"/>
          <w:lang w:val="en-US"/>
        </w:rPr>
        <w:t>heaven</w:t>
      </w:r>
      <w:r w:rsidR="00902AB0" w:rsidRPr="0007027D">
        <w:rPr>
          <w:sz w:val="28"/>
          <w:szCs w:val="28"/>
        </w:rPr>
        <w:t xml:space="preserve"> </w:t>
      </w:r>
      <w:r w:rsidR="00902AB0" w:rsidRPr="0007027D">
        <w:rPr>
          <w:sz w:val="28"/>
          <w:szCs w:val="28"/>
          <w:lang w:val="en-US"/>
        </w:rPr>
        <w:t>for</w:t>
      </w:r>
      <w:r w:rsidR="00902AB0" w:rsidRPr="0007027D">
        <w:rPr>
          <w:sz w:val="28"/>
          <w:szCs w:val="28"/>
        </w:rPr>
        <w:t xml:space="preserve"> </w:t>
      </w:r>
      <w:r w:rsidR="00902AB0" w:rsidRPr="0007027D">
        <w:rPr>
          <w:sz w:val="28"/>
          <w:szCs w:val="28"/>
          <w:lang w:val="en-US"/>
        </w:rPr>
        <w:t>me</w:t>
      </w:r>
      <w:r w:rsidR="00902AB0" w:rsidRPr="0007027D">
        <w:rPr>
          <w:sz w:val="28"/>
          <w:szCs w:val="28"/>
        </w:rPr>
        <w:t>.”</w:t>
      </w:r>
    </w:p>
    <w:p w:rsidR="00902AB0" w:rsidRPr="0007027D" w:rsidRDefault="00902AB0" w:rsidP="001401B5">
      <w:pPr>
        <w:jc w:val="both"/>
        <w:rPr>
          <w:sz w:val="28"/>
          <w:szCs w:val="28"/>
        </w:rPr>
      </w:pPr>
    </w:p>
    <w:p w:rsidR="00902AB0" w:rsidRPr="0007027D" w:rsidRDefault="00902AB0" w:rsidP="0007027D">
      <w:pPr>
        <w:shd w:val="clear" w:color="auto" w:fill="FFFFFF"/>
        <w:ind w:right="58"/>
        <w:jc w:val="both"/>
        <w:rPr>
          <w:b/>
          <w:color w:val="000000"/>
          <w:sz w:val="28"/>
          <w:szCs w:val="28"/>
        </w:rPr>
      </w:pPr>
      <w:r w:rsidRPr="0007027D">
        <w:rPr>
          <w:b/>
          <w:color w:val="000000"/>
          <w:sz w:val="28"/>
          <w:szCs w:val="28"/>
        </w:rPr>
        <w:t xml:space="preserve">2. Переведите в письменной форме абзацы 2, 7, </w:t>
      </w:r>
      <w:proofErr w:type="gramStart"/>
      <w:r w:rsidRPr="0007027D">
        <w:rPr>
          <w:b/>
          <w:color w:val="000000"/>
          <w:sz w:val="28"/>
          <w:szCs w:val="28"/>
        </w:rPr>
        <w:t>12 .</w:t>
      </w:r>
      <w:proofErr w:type="gramEnd"/>
    </w:p>
    <w:p w:rsidR="00902AB0" w:rsidRPr="0007027D" w:rsidRDefault="00902AB0" w:rsidP="0007027D">
      <w:pPr>
        <w:shd w:val="clear" w:color="auto" w:fill="FFFFFF"/>
        <w:ind w:right="58"/>
        <w:jc w:val="both"/>
        <w:rPr>
          <w:b/>
          <w:color w:val="000000"/>
          <w:sz w:val="28"/>
          <w:szCs w:val="28"/>
        </w:rPr>
      </w:pPr>
    </w:p>
    <w:p w:rsidR="00902AB0" w:rsidRPr="00CD5BF7" w:rsidRDefault="00CD5BF7" w:rsidP="00CD5BF7">
      <w:pPr>
        <w:shd w:val="clear" w:color="auto" w:fill="FFFFFF"/>
        <w:ind w:right="58"/>
        <w:jc w:val="both"/>
        <w:rPr>
          <w:b/>
          <w:color w:val="000000"/>
          <w:sz w:val="28"/>
          <w:szCs w:val="28"/>
        </w:rPr>
      </w:pPr>
      <w:r>
        <w:rPr>
          <w:b/>
          <w:color w:val="000000"/>
          <w:sz w:val="28"/>
          <w:szCs w:val="28"/>
        </w:rPr>
        <w:t xml:space="preserve">3. </w:t>
      </w:r>
      <w:r w:rsidR="00902AB0" w:rsidRPr="00CD5BF7">
        <w:rPr>
          <w:b/>
          <w:color w:val="000000"/>
          <w:sz w:val="28"/>
          <w:szCs w:val="28"/>
        </w:rPr>
        <w:t xml:space="preserve">Заполните пропуски соответствующей формой глагола </w:t>
      </w:r>
      <w:r w:rsidR="00902AB0" w:rsidRPr="00CD5BF7">
        <w:rPr>
          <w:b/>
          <w:color w:val="000000"/>
          <w:sz w:val="28"/>
          <w:szCs w:val="28"/>
          <w:lang w:val="en-US"/>
        </w:rPr>
        <w:t>to</w:t>
      </w:r>
      <w:r w:rsidR="00902AB0" w:rsidRPr="00CD5BF7">
        <w:rPr>
          <w:b/>
          <w:color w:val="000000"/>
          <w:sz w:val="28"/>
          <w:szCs w:val="28"/>
        </w:rPr>
        <w:t xml:space="preserve"> </w:t>
      </w:r>
      <w:r w:rsidR="00902AB0" w:rsidRPr="00CD5BF7">
        <w:rPr>
          <w:b/>
          <w:color w:val="000000"/>
          <w:sz w:val="28"/>
          <w:szCs w:val="28"/>
          <w:lang w:val="en-US"/>
        </w:rPr>
        <w:t>be</w:t>
      </w:r>
      <w:r w:rsidR="00902AB0" w:rsidRPr="00CD5BF7">
        <w:rPr>
          <w:b/>
          <w:color w:val="000000"/>
          <w:sz w:val="28"/>
          <w:szCs w:val="28"/>
        </w:rPr>
        <w:t xml:space="preserve">, </w:t>
      </w:r>
      <w:r w:rsidR="00902AB0" w:rsidRPr="00CD5BF7">
        <w:rPr>
          <w:b/>
          <w:color w:val="000000"/>
          <w:sz w:val="28"/>
          <w:szCs w:val="28"/>
          <w:lang w:val="en-US"/>
        </w:rPr>
        <w:t>to</w:t>
      </w:r>
      <w:r w:rsidR="00902AB0" w:rsidRPr="00CD5BF7">
        <w:rPr>
          <w:b/>
          <w:color w:val="000000"/>
          <w:sz w:val="28"/>
          <w:szCs w:val="28"/>
        </w:rPr>
        <w:t xml:space="preserve"> </w:t>
      </w:r>
      <w:r w:rsidR="00902AB0" w:rsidRPr="00CD5BF7">
        <w:rPr>
          <w:b/>
          <w:color w:val="000000"/>
          <w:sz w:val="28"/>
          <w:szCs w:val="28"/>
          <w:lang w:val="en-US"/>
        </w:rPr>
        <w:t>have</w:t>
      </w:r>
      <w:r w:rsidR="00902AB0" w:rsidRPr="00CD5BF7">
        <w:rPr>
          <w:b/>
          <w:color w:val="000000"/>
          <w:sz w:val="28"/>
          <w:szCs w:val="28"/>
        </w:rPr>
        <w:t>.</w:t>
      </w:r>
    </w:p>
    <w:p w:rsidR="00902AB0" w:rsidRPr="0007027D" w:rsidRDefault="00902AB0" w:rsidP="0007027D">
      <w:pPr>
        <w:pStyle w:val="a7"/>
        <w:shd w:val="clear" w:color="auto" w:fill="FFFFFF"/>
        <w:ind w:left="502" w:right="58"/>
        <w:jc w:val="both"/>
        <w:rPr>
          <w:b/>
          <w:color w:val="000000"/>
          <w:sz w:val="28"/>
          <w:szCs w:val="28"/>
        </w:rPr>
      </w:pPr>
    </w:p>
    <w:p w:rsidR="00902AB0" w:rsidRPr="0007027D" w:rsidRDefault="00902AB0" w:rsidP="0007027D">
      <w:pPr>
        <w:shd w:val="clear" w:color="auto" w:fill="FFFFFF"/>
        <w:ind w:right="58"/>
        <w:jc w:val="both"/>
        <w:rPr>
          <w:color w:val="000000"/>
          <w:sz w:val="28"/>
          <w:szCs w:val="28"/>
          <w:lang w:val="en-US"/>
        </w:rPr>
      </w:pPr>
      <w:r w:rsidRPr="0007027D">
        <w:rPr>
          <w:color w:val="000000"/>
          <w:sz w:val="28"/>
          <w:szCs w:val="28"/>
          <w:lang w:val="en-US"/>
        </w:rPr>
        <w:t xml:space="preserve">1. Those doors … black. 2. … these their children? 3. There … a mistake in my test. 4. There … three pens, two pencils and a book on her desk. 5. I … free time today. </w:t>
      </w:r>
      <w:proofErr w:type="gramStart"/>
      <w:r w:rsidRPr="0007027D">
        <w:rPr>
          <w:color w:val="000000"/>
          <w:sz w:val="28"/>
          <w:szCs w:val="28"/>
          <w:lang w:val="en-US"/>
        </w:rPr>
        <w:t>Let’s</w:t>
      </w:r>
      <w:proofErr w:type="gramEnd"/>
      <w:r w:rsidRPr="0007027D">
        <w:rPr>
          <w:color w:val="000000"/>
          <w:sz w:val="28"/>
          <w:szCs w:val="28"/>
          <w:lang w:val="en-US"/>
        </w:rPr>
        <w:t xml:space="preserve"> go to the park. 6. They … a dictation yesterday.</w:t>
      </w:r>
    </w:p>
    <w:p w:rsidR="00902AB0" w:rsidRPr="0007027D" w:rsidRDefault="00902AB0" w:rsidP="0007027D">
      <w:pPr>
        <w:rPr>
          <w:sz w:val="28"/>
          <w:szCs w:val="28"/>
          <w:lang w:val="en-US"/>
        </w:rPr>
      </w:pPr>
    </w:p>
    <w:p w:rsidR="00902AB0" w:rsidRPr="00CD5BF7" w:rsidRDefault="00CD5BF7" w:rsidP="00CD5BF7">
      <w:pPr>
        <w:widowControl w:val="0"/>
        <w:shd w:val="clear" w:color="auto" w:fill="FFFFFF"/>
        <w:autoSpaceDE w:val="0"/>
        <w:ind w:right="58"/>
        <w:jc w:val="both"/>
        <w:rPr>
          <w:b/>
          <w:color w:val="000000"/>
          <w:sz w:val="28"/>
          <w:szCs w:val="28"/>
        </w:rPr>
      </w:pPr>
      <w:r>
        <w:rPr>
          <w:b/>
          <w:color w:val="000000"/>
          <w:sz w:val="28"/>
          <w:szCs w:val="28"/>
        </w:rPr>
        <w:t xml:space="preserve">4. </w:t>
      </w:r>
      <w:r w:rsidR="00902AB0" w:rsidRPr="00CD5BF7">
        <w:rPr>
          <w:b/>
          <w:color w:val="000000"/>
          <w:sz w:val="28"/>
          <w:szCs w:val="28"/>
        </w:rPr>
        <w:t xml:space="preserve">Заполните </w:t>
      </w:r>
      <w:proofErr w:type="gramStart"/>
      <w:r w:rsidR="00902AB0" w:rsidRPr="00CD5BF7">
        <w:rPr>
          <w:b/>
          <w:color w:val="000000"/>
          <w:sz w:val="28"/>
          <w:szCs w:val="28"/>
        </w:rPr>
        <w:t>пропуски  соответствующими</w:t>
      </w:r>
      <w:proofErr w:type="gramEnd"/>
      <w:r w:rsidR="00902AB0" w:rsidRPr="00CD5BF7">
        <w:rPr>
          <w:b/>
          <w:color w:val="000000"/>
          <w:sz w:val="28"/>
          <w:szCs w:val="28"/>
        </w:rPr>
        <w:t xml:space="preserve"> предлогами по смыслу</w:t>
      </w:r>
      <w:r w:rsidR="00902AB0" w:rsidRPr="00CD5BF7">
        <w:rPr>
          <w:color w:val="000000"/>
          <w:sz w:val="28"/>
          <w:szCs w:val="28"/>
        </w:rPr>
        <w:t>,</w:t>
      </w:r>
      <w:r w:rsidR="00902AB0" w:rsidRPr="00CD5BF7">
        <w:rPr>
          <w:b/>
          <w:color w:val="000000"/>
          <w:sz w:val="28"/>
          <w:szCs w:val="28"/>
        </w:rPr>
        <w:t xml:space="preserve"> где это необходимо.</w:t>
      </w:r>
    </w:p>
    <w:p w:rsidR="00902AB0" w:rsidRPr="0007027D" w:rsidRDefault="00902AB0" w:rsidP="0007027D">
      <w:pPr>
        <w:pStyle w:val="a7"/>
        <w:widowControl w:val="0"/>
        <w:shd w:val="clear" w:color="auto" w:fill="FFFFFF"/>
        <w:autoSpaceDE w:val="0"/>
        <w:ind w:left="502" w:right="58"/>
        <w:jc w:val="both"/>
        <w:rPr>
          <w:b/>
          <w:color w:val="000000"/>
          <w:sz w:val="28"/>
          <w:szCs w:val="28"/>
        </w:rPr>
      </w:pPr>
    </w:p>
    <w:p w:rsidR="00902AB0" w:rsidRPr="0007027D" w:rsidRDefault="00902AB0" w:rsidP="00CD5BF7">
      <w:pPr>
        <w:shd w:val="clear" w:color="auto" w:fill="FFFFFF"/>
        <w:ind w:right="58"/>
        <w:jc w:val="both"/>
        <w:rPr>
          <w:color w:val="000000"/>
          <w:sz w:val="28"/>
          <w:szCs w:val="28"/>
        </w:rPr>
      </w:pPr>
      <w:r w:rsidRPr="0007027D">
        <w:rPr>
          <w:color w:val="000000"/>
          <w:sz w:val="28"/>
          <w:szCs w:val="28"/>
          <w:lang w:val="en-US"/>
        </w:rPr>
        <w:t xml:space="preserve">1. Where are you going …? 2. Please, come …. </w:t>
      </w:r>
      <w:proofErr w:type="gramStart"/>
      <w:r w:rsidRPr="0007027D">
        <w:rPr>
          <w:color w:val="000000"/>
          <w:sz w:val="28"/>
          <w:szCs w:val="28"/>
          <w:lang w:val="en-US"/>
        </w:rPr>
        <w:t>3. Who</w:t>
      </w:r>
      <w:proofErr w:type="gramEnd"/>
      <w:r w:rsidRPr="0007027D">
        <w:rPr>
          <w:color w:val="000000"/>
          <w:sz w:val="28"/>
          <w:szCs w:val="28"/>
          <w:lang w:val="en-US"/>
        </w:rPr>
        <w:t xml:space="preserve"> do you usually go … home …? 4. </w:t>
      </w:r>
      <w:proofErr w:type="gramStart"/>
      <w:r w:rsidRPr="0007027D">
        <w:rPr>
          <w:color w:val="000000"/>
          <w:sz w:val="28"/>
          <w:szCs w:val="28"/>
          <w:lang w:val="en-US"/>
        </w:rPr>
        <w:t>A</w:t>
      </w:r>
      <w:proofErr w:type="gramEnd"/>
      <w:r w:rsidRPr="0007027D">
        <w:rPr>
          <w:color w:val="000000"/>
          <w:sz w:val="28"/>
          <w:szCs w:val="28"/>
          <w:lang w:val="en-US"/>
        </w:rPr>
        <w:t xml:space="preserve"> lot … students go … college every year. 5. Peter is going … hospital … two days. 6. My friend wrote … me very often last year. 7. The students usually go … home … classes. 8. How often do you go … the theatre? 9. The Browns often go … the country … the week- end. 10. I</w:t>
      </w:r>
      <w:r w:rsidRPr="0007027D">
        <w:rPr>
          <w:color w:val="000000"/>
          <w:sz w:val="28"/>
          <w:szCs w:val="28"/>
        </w:rPr>
        <w:t xml:space="preserve"> </w:t>
      </w:r>
      <w:r w:rsidRPr="0007027D">
        <w:rPr>
          <w:color w:val="000000"/>
          <w:sz w:val="28"/>
          <w:szCs w:val="28"/>
          <w:lang w:val="en-US"/>
        </w:rPr>
        <w:t>prefer</w:t>
      </w:r>
      <w:r w:rsidRPr="0007027D">
        <w:rPr>
          <w:color w:val="000000"/>
          <w:sz w:val="28"/>
          <w:szCs w:val="28"/>
        </w:rPr>
        <w:t xml:space="preserve"> </w:t>
      </w:r>
      <w:r w:rsidRPr="0007027D">
        <w:rPr>
          <w:color w:val="000000"/>
          <w:sz w:val="28"/>
          <w:szCs w:val="28"/>
          <w:lang w:val="en-US"/>
        </w:rPr>
        <w:t>to</w:t>
      </w:r>
      <w:r w:rsidRPr="0007027D">
        <w:rPr>
          <w:color w:val="000000"/>
          <w:sz w:val="28"/>
          <w:szCs w:val="28"/>
        </w:rPr>
        <w:t xml:space="preserve"> </w:t>
      </w:r>
      <w:r w:rsidRPr="0007027D">
        <w:rPr>
          <w:color w:val="000000"/>
          <w:sz w:val="28"/>
          <w:szCs w:val="28"/>
          <w:lang w:val="en-US"/>
        </w:rPr>
        <w:t>live</w:t>
      </w:r>
      <w:r w:rsidRPr="0007027D">
        <w:rPr>
          <w:color w:val="000000"/>
          <w:sz w:val="28"/>
          <w:szCs w:val="28"/>
        </w:rPr>
        <w:t xml:space="preserve"> … </w:t>
      </w:r>
      <w:r w:rsidRPr="0007027D">
        <w:rPr>
          <w:color w:val="000000"/>
          <w:sz w:val="28"/>
          <w:szCs w:val="28"/>
          <w:lang w:val="en-US"/>
        </w:rPr>
        <w:t>the</w:t>
      </w:r>
      <w:r w:rsidRPr="0007027D">
        <w:rPr>
          <w:color w:val="000000"/>
          <w:sz w:val="28"/>
          <w:szCs w:val="28"/>
        </w:rPr>
        <w:t xml:space="preserve"> </w:t>
      </w:r>
      <w:r w:rsidRPr="0007027D">
        <w:rPr>
          <w:color w:val="000000"/>
          <w:sz w:val="28"/>
          <w:szCs w:val="28"/>
          <w:lang w:val="en-US"/>
        </w:rPr>
        <w:t>country</w:t>
      </w:r>
      <w:r w:rsidRPr="0007027D">
        <w:rPr>
          <w:color w:val="000000"/>
          <w:sz w:val="28"/>
          <w:szCs w:val="28"/>
        </w:rPr>
        <w:t xml:space="preserve"> </w:t>
      </w:r>
      <w:r w:rsidRPr="0007027D">
        <w:rPr>
          <w:color w:val="000000"/>
          <w:sz w:val="28"/>
          <w:szCs w:val="28"/>
          <w:lang w:val="en-US"/>
        </w:rPr>
        <w:t>in</w:t>
      </w:r>
      <w:r w:rsidRPr="0007027D">
        <w:rPr>
          <w:color w:val="000000"/>
          <w:sz w:val="28"/>
          <w:szCs w:val="28"/>
        </w:rPr>
        <w:t xml:space="preserve"> </w:t>
      </w:r>
      <w:r w:rsidRPr="0007027D">
        <w:rPr>
          <w:color w:val="000000"/>
          <w:sz w:val="28"/>
          <w:szCs w:val="28"/>
          <w:lang w:val="en-US"/>
        </w:rPr>
        <w:t>summer</w:t>
      </w:r>
      <w:r w:rsidRPr="0007027D">
        <w:rPr>
          <w:color w:val="000000"/>
          <w:sz w:val="28"/>
          <w:szCs w:val="28"/>
        </w:rPr>
        <w:t>.</w:t>
      </w:r>
    </w:p>
    <w:p w:rsidR="00CD5BF7" w:rsidRDefault="00CD5BF7" w:rsidP="00CD5BF7">
      <w:pPr>
        <w:widowControl w:val="0"/>
        <w:shd w:val="clear" w:color="auto" w:fill="FFFFFF"/>
        <w:autoSpaceDE w:val="0"/>
        <w:ind w:right="58"/>
        <w:jc w:val="both"/>
        <w:rPr>
          <w:b/>
          <w:color w:val="000000"/>
          <w:sz w:val="28"/>
          <w:szCs w:val="28"/>
        </w:rPr>
      </w:pPr>
    </w:p>
    <w:p w:rsidR="00902AB0" w:rsidRPr="0007027D" w:rsidRDefault="00902AB0" w:rsidP="00CD5BF7">
      <w:pPr>
        <w:widowControl w:val="0"/>
        <w:shd w:val="clear" w:color="auto" w:fill="FFFFFF"/>
        <w:autoSpaceDE w:val="0"/>
        <w:ind w:right="58"/>
        <w:jc w:val="both"/>
        <w:rPr>
          <w:b/>
          <w:color w:val="000000"/>
          <w:sz w:val="28"/>
          <w:szCs w:val="28"/>
        </w:rPr>
      </w:pPr>
      <w:r w:rsidRPr="0007027D">
        <w:rPr>
          <w:b/>
          <w:color w:val="000000"/>
          <w:sz w:val="28"/>
          <w:szCs w:val="28"/>
        </w:rPr>
        <w:t>5.Заполните пропуски прилагательными в соответствующей степени сравнения:</w:t>
      </w:r>
    </w:p>
    <w:p w:rsidR="00CD5BF7" w:rsidRDefault="00CD5BF7" w:rsidP="0007027D">
      <w:pPr>
        <w:shd w:val="clear" w:color="auto" w:fill="FFFFFF"/>
        <w:ind w:left="439" w:right="58"/>
        <w:jc w:val="both"/>
        <w:rPr>
          <w:b/>
          <w:color w:val="000000"/>
          <w:sz w:val="28"/>
          <w:szCs w:val="28"/>
        </w:rPr>
      </w:pPr>
    </w:p>
    <w:p w:rsidR="00902AB0" w:rsidRPr="0007027D" w:rsidRDefault="00CD5BF7" w:rsidP="00CD5BF7">
      <w:pPr>
        <w:shd w:val="clear" w:color="auto" w:fill="FFFFFF"/>
        <w:ind w:right="58"/>
        <w:jc w:val="both"/>
        <w:rPr>
          <w:color w:val="000000"/>
          <w:sz w:val="28"/>
          <w:szCs w:val="28"/>
          <w:lang w:val="en-US"/>
        </w:rPr>
      </w:pPr>
      <w:r w:rsidRPr="00CD5BF7">
        <w:rPr>
          <w:color w:val="000000"/>
          <w:sz w:val="28"/>
          <w:szCs w:val="28"/>
          <w:lang w:val="en-US"/>
        </w:rPr>
        <w:t xml:space="preserve">1. </w:t>
      </w:r>
      <w:r w:rsidR="00902AB0" w:rsidRPr="0007027D">
        <w:rPr>
          <w:color w:val="000000"/>
          <w:sz w:val="28"/>
          <w:szCs w:val="28"/>
          <w:lang w:val="en-US"/>
        </w:rPr>
        <w:t>Which of you is (good) at playing chess? 2. His English is (bad) than mine. 3. She is (clever) girl in our class. 4. Which month(s) are (long) than April? 5. It was (difficult) work I have ever done. 6. Her house is (old) than ours. 7. Tell me (funny) story you know.</w:t>
      </w:r>
    </w:p>
    <w:p w:rsidR="00902AB0" w:rsidRPr="0007027D" w:rsidRDefault="00902AB0" w:rsidP="0007027D">
      <w:pPr>
        <w:shd w:val="clear" w:color="auto" w:fill="FFFFFF"/>
        <w:ind w:right="58"/>
        <w:jc w:val="both"/>
        <w:rPr>
          <w:b/>
          <w:color w:val="000000"/>
          <w:sz w:val="28"/>
          <w:szCs w:val="28"/>
          <w:lang w:val="en-US"/>
        </w:rPr>
      </w:pPr>
    </w:p>
    <w:p w:rsidR="00902AB0" w:rsidRPr="00CD5BF7" w:rsidRDefault="00CD5BF7" w:rsidP="00CD5BF7">
      <w:pPr>
        <w:shd w:val="clear" w:color="auto" w:fill="FFFFFF"/>
        <w:ind w:right="58"/>
        <w:jc w:val="both"/>
        <w:rPr>
          <w:b/>
          <w:color w:val="000000"/>
          <w:sz w:val="28"/>
          <w:szCs w:val="28"/>
          <w:lang w:val="en-US"/>
        </w:rPr>
      </w:pPr>
      <w:r w:rsidRPr="00CD5BF7">
        <w:rPr>
          <w:b/>
          <w:color w:val="000000"/>
          <w:sz w:val="28"/>
          <w:szCs w:val="28"/>
          <w:lang w:val="en-US"/>
        </w:rPr>
        <w:t xml:space="preserve">6. </w:t>
      </w:r>
      <w:r w:rsidR="00902AB0" w:rsidRPr="00CD5BF7">
        <w:rPr>
          <w:b/>
          <w:color w:val="000000"/>
          <w:sz w:val="28"/>
          <w:szCs w:val="28"/>
        </w:rPr>
        <w:t>Заполните</w:t>
      </w:r>
      <w:r w:rsidR="00902AB0" w:rsidRPr="00CD5BF7">
        <w:rPr>
          <w:b/>
          <w:color w:val="000000"/>
          <w:sz w:val="28"/>
          <w:szCs w:val="28"/>
          <w:lang w:val="en-US"/>
        </w:rPr>
        <w:t xml:space="preserve"> </w:t>
      </w:r>
      <w:r w:rsidR="00902AB0" w:rsidRPr="00CD5BF7">
        <w:rPr>
          <w:b/>
          <w:color w:val="000000"/>
          <w:sz w:val="28"/>
          <w:szCs w:val="28"/>
        </w:rPr>
        <w:t>пропуски</w:t>
      </w:r>
      <w:r w:rsidR="00902AB0" w:rsidRPr="00CD5BF7">
        <w:rPr>
          <w:b/>
          <w:color w:val="000000"/>
          <w:sz w:val="28"/>
          <w:szCs w:val="28"/>
          <w:lang w:val="en-US"/>
        </w:rPr>
        <w:t xml:space="preserve"> </w:t>
      </w:r>
      <w:r w:rsidR="00902AB0" w:rsidRPr="00CD5BF7">
        <w:rPr>
          <w:b/>
          <w:color w:val="000000"/>
          <w:sz w:val="28"/>
          <w:szCs w:val="28"/>
        </w:rPr>
        <w:t>в</w:t>
      </w:r>
      <w:r w:rsidR="00902AB0" w:rsidRPr="00CD5BF7">
        <w:rPr>
          <w:b/>
          <w:color w:val="000000"/>
          <w:sz w:val="28"/>
          <w:szCs w:val="28"/>
          <w:lang w:val="en-US"/>
        </w:rPr>
        <w:t xml:space="preserve"> </w:t>
      </w:r>
      <w:r w:rsidR="00902AB0" w:rsidRPr="00CD5BF7">
        <w:rPr>
          <w:b/>
          <w:color w:val="000000"/>
          <w:sz w:val="28"/>
          <w:szCs w:val="28"/>
        </w:rPr>
        <w:t>предложениях</w:t>
      </w:r>
      <w:r w:rsidR="00902AB0" w:rsidRPr="00CD5BF7">
        <w:rPr>
          <w:b/>
          <w:color w:val="000000"/>
          <w:sz w:val="28"/>
          <w:szCs w:val="28"/>
          <w:lang w:val="en-US"/>
        </w:rPr>
        <w:t xml:space="preserve">, </w:t>
      </w:r>
      <w:r w:rsidR="00902AB0" w:rsidRPr="00CD5BF7">
        <w:rPr>
          <w:b/>
          <w:color w:val="000000"/>
          <w:sz w:val="28"/>
          <w:szCs w:val="28"/>
        </w:rPr>
        <w:t>используя</w:t>
      </w:r>
      <w:r w:rsidR="00902AB0" w:rsidRPr="00CD5BF7">
        <w:rPr>
          <w:b/>
          <w:color w:val="000000"/>
          <w:sz w:val="28"/>
          <w:szCs w:val="28"/>
          <w:lang w:val="en-US"/>
        </w:rPr>
        <w:t xml:space="preserve"> </w:t>
      </w:r>
      <w:r w:rsidR="00902AB0" w:rsidRPr="00CD5BF7">
        <w:rPr>
          <w:b/>
          <w:color w:val="000000"/>
          <w:sz w:val="28"/>
          <w:szCs w:val="28"/>
        </w:rPr>
        <w:t>модальные</w:t>
      </w:r>
      <w:r w:rsidR="00902AB0" w:rsidRPr="00CD5BF7">
        <w:rPr>
          <w:b/>
          <w:color w:val="000000"/>
          <w:sz w:val="28"/>
          <w:szCs w:val="28"/>
          <w:lang w:val="en-US"/>
        </w:rPr>
        <w:t xml:space="preserve"> </w:t>
      </w:r>
      <w:r w:rsidR="00902AB0" w:rsidRPr="00CD5BF7">
        <w:rPr>
          <w:b/>
          <w:color w:val="000000"/>
          <w:sz w:val="28"/>
          <w:szCs w:val="28"/>
        </w:rPr>
        <w:t>глаголы</w:t>
      </w:r>
      <w:r w:rsidR="00902AB0" w:rsidRPr="00CD5BF7">
        <w:rPr>
          <w:b/>
          <w:color w:val="000000"/>
          <w:sz w:val="28"/>
          <w:szCs w:val="28"/>
          <w:lang w:val="en-US"/>
        </w:rPr>
        <w:t xml:space="preserve"> </w:t>
      </w:r>
      <w:r w:rsidR="00902AB0" w:rsidRPr="00CD5BF7">
        <w:rPr>
          <w:b/>
          <w:color w:val="000000"/>
          <w:sz w:val="28"/>
          <w:szCs w:val="28"/>
          <w:u w:val="single"/>
          <w:lang w:val="en-US"/>
        </w:rPr>
        <w:t>can, must, may, should, have to</w:t>
      </w:r>
      <w:r w:rsidR="00902AB0" w:rsidRPr="00CD5BF7">
        <w:rPr>
          <w:b/>
          <w:color w:val="000000"/>
          <w:sz w:val="28"/>
          <w:szCs w:val="28"/>
          <w:lang w:val="en-US"/>
        </w:rPr>
        <w:t xml:space="preserve"> </w:t>
      </w:r>
      <w:r w:rsidR="00902AB0" w:rsidRPr="00CD5BF7">
        <w:rPr>
          <w:b/>
          <w:color w:val="000000"/>
          <w:sz w:val="28"/>
          <w:szCs w:val="28"/>
        </w:rPr>
        <w:t>и</w:t>
      </w:r>
      <w:r w:rsidR="00902AB0" w:rsidRPr="00CD5BF7">
        <w:rPr>
          <w:b/>
          <w:color w:val="000000"/>
          <w:sz w:val="28"/>
          <w:szCs w:val="28"/>
          <w:lang w:val="en-US"/>
        </w:rPr>
        <w:t xml:space="preserve"> </w:t>
      </w:r>
      <w:r w:rsidR="00902AB0" w:rsidRPr="00CD5BF7">
        <w:rPr>
          <w:b/>
          <w:color w:val="000000"/>
          <w:sz w:val="28"/>
          <w:szCs w:val="28"/>
        </w:rPr>
        <w:t>их</w:t>
      </w:r>
      <w:r w:rsidR="00902AB0" w:rsidRPr="00CD5BF7">
        <w:rPr>
          <w:b/>
          <w:color w:val="000000"/>
          <w:sz w:val="28"/>
          <w:szCs w:val="28"/>
          <w:lang w:val="en-US"/>
        </w:rPr>
        <w:t xml:space="preserve"> </w:t>
      </w:r>
      <w:r w:rsidR="00902AB0" w:rsidRPr="00CD5BF7">
        <w:rPr>
          <w:b/>
          <w:color w:val="000000"/>
          <w:sz w:val="28"/>
          <w:szCs w:val="28"/>
        </w:rPr>
        <w:t>эквиваленты</w:t>
      </w:r>
      <w:r w:rsidR="00902AB0" w:rsidRPr="00CD5BF7">
        <w:rPr>
          <w:b/>
          <w:color w:val="000000"/>
          <w:sz w:val="28"/>
          <w:szCs w:val="28"/>
          <w:lang w:val="en-US"/>
        </w:rPr>
        <w:t xml:space="preserve">. </w:t>
      </w:r>
      <w:r w:rsidR="00902AB0" w:rsidRPr="00CD5BF7">
        <w:rPr>
          <w:b/>
          <w:color w:val="000000"/>
          <w:sz w:val="28"/>
          <w:szCs w:val="28"/>
        </w:rPr>
        <w:t>Переведите</w:t>
      </w:r>
      <w:r w:rsidR="00902AB0" w:rsidRPr="00CD5BF7">
        <w:rPr>
          <w:b/>
          <w:color w:val="000000"/>
          <w:sz w:val="28"/>
          <w:szCs w:val="28"/>
          <w:lang w:val="en-US"/>
        </w:rPr>
        <w:t xml:space="preserve"> </w:t>
      </w:r>
      <w:r w:rsidR="00902AB0" w:rsidRPr="00CD5BF7">
        <w:rPr>
          <w:b/>
          <w:color w:val="000000"/>
          <w:sz w:val="28"/>
          <w:szCs w:val="28"/>
        </w:rPr>
        <w:t>предложения</w:t>
      </w:r>
      <w:r w:rsidR="00902AB0" w:rsidRPr="00CD5BF7">
        <w:rPr>
          <w:b/>
          <w:color w:val="000000"/>
          <w:sz w:val="28"/>
          <w:szCs w:val="28"/>
          <w:lang w:val="en-US"/>
        </w:rPr>
        <w:t xml:space="preserve"> </w:t>
      </w:r>
      <w:r w:rsidR="00902AB0" w:rsidRPr="00CD5BF7">
        <w:rPr>
          <w:b/>
          <w:color w:val="000000"/>
          <w:sz w:val="28"/>
          <w:szCs w:val="28"/>
        </w:rPr>
        <w:t>на</w:t>
      </w:r>
      <w:r w:rsidR="00902AB0" w:rsidRPr="00CD5BF7">
        <w:rPr>
          <w:b/>
          <w:color w:val="000000"/>
          <w:sz w:val="28"/>
          <w:szCs w:val="28"/>
          <w:lang w:val="en-US"/>
        </w:rPr>
        <w:t xml:space="preserve"> </w:t>
      </w:r>
      <w:r w:rsidR="00902AB0" w:rsidRPr="00CD5BF7">
        <w:rPr>
          <w:b/>
          <w:color w:val="000000"/>
          <w:sz w:val="28"/>
          <w:szCs w:val="28"/>
        </w:rPr>
        <w:t>русский</w:t>
      </w:r>
      <w:r w:rsidR="00902AB0" w:rsidRPr="00CD5BF7">
        <w:rPr>
          <w:b/>
          <w:color w:val="000000"/>
          <w:sz w:val="28"/>
          <w:szCs w:val="28"/>
          <w:lang w:val="en-US"/>
        </w:rPr>
        <w:t xml:space="preserve"> </w:t>
      </w:r>
      <w:r w:rsidR="00902AB0" w:rsidRPr="00CD5BF7">
        <w:rPr>
          <w:b/>
          <w:color w:val="000000"/>
          <w:sz w:val="28"/>
          <w:szCs w:val="28"/>
        </w:rPr>
        <w:t>язык</w:t>
      </w:r>
      <w:r w:rsidR="00902AB0" w:rsidRPr="00CD5BF7">
        <w:rPr>
          <w:b/>
          <w:color w:val="000000"/>
          <w:sz w:val="28"/>
          <w:szCs w:val="28"/>
          <w:lang w:val="en-US"/>
        </w:rPr>
        <w:t>.</w:t>
      </w:r>
    </w:p>
    <w:p w:rsidR="00902AB0" w:rsidRPr="0007027D" w:rsidRDefault="00902AB0" w:rsidP="0007027D">
      <w:pPr>
        <w:pStyle w:val="a7"/>
        <w:shd w:val="clear" w:color="auto" w:fill="FFFFFF"/>
        <w:ind w:left="1080" w:right="58"/>
        <w:jc w:val="both"/>
        <w:rPr>
          <w:b/>
          <w:color w:val="000000"/>
          <w:sz w:val="28"/>
          <w:szCs w:val="28"/>
          <w:lang w:val="en-US"/>
        </w:rPr>
      </w:pPr>
    </w:p>
    <w:p w:rsidR="00902AB0" w:rsidRPr="0007027D" w:rsidRDefault="00902AB0" w:rsidP="0007027D">
      <w:pPr>
        <w:shd w:val="clear" w:color="auto" w:fill="FFFFFF"/>
        <w:ind w:right="58"/>
        <w:jc w:val="both"/>
        <w:rPr>
          <w:color w:val="000000"/>
          <w:sz w:val="28"/>
          <w:szCs w:val="28"/>
          <w:lang w:val="en-US"/>
        </w:rPr>
      </w:pPr>
      <w:r w:rsidRPr="0007027D">
        <w:rPr>
          <w:color w:val="000000"/>
          <w:sz w:val="28"/>
          <w:szCs w:val="28"/>
          <w:lang w:val="en-US"/>
        </w:rPr>
        <w:t xml:space="preserve">1. The girl … read now, but she … not write. 2. … you help me, please. 3. … you … to walk 50 </w:t>
      </w:r>
      <w:proofErr w:type="spellStart"/>
      <w:r w:rsidRPr="0007027D">
        <w:rPr>
          <w:color w:val="000000"/>
          <w:sz w:val="28"/>
          <w:szCs w:val="28"/>
          <w:lang w:val="en-US"/>
        </w:rPr>
        <w:t>kilometres</w:t>
      </w:r>
      <w:proofErr w:type="spellEnd"/>
      <w:r w:rsidRPr="0007027D">
        <w:rPr>
          <w:color w:val="000000"/>
          <w:sz w:val="28"/>
          <w:szCs w:val="28"/>
          <w:lang w:val="en-US"/>
        </w:rPr>
        <w:t xml:space="preserve"> a day? 4. Have you finished the work yet? … I have a look at </w:t>
      </w:r>
      <w:proofErr w:type="gramStart"/>
      <w:r w:rsidRPr="0007027D">
        <w:rPr>
          <w:color w:val="000000"/>
          <w:sz w:val="28"/>
          <w:szCs w:val="28"/>
          <w:lang w:val="en-US"/>
        </w:rPr>
        <w:t>it?</w:t>
      </w:r>
      <w:proofErr w:type="gramEnd"/>
      <w:r w:rsidRPr="0007027D">
        <w:rPr>
          <w:color w:val="000000"/>
          <w:sz w:val="28"/>
          <w:szCs w:val="28"/>
          <w:lang w:val="en-US"/>
        </w:rPr>
        <w:t xml:space="preserve"> 5. I … not go to the theatre with them last night, I … to revise grammar rules and the words for the test. 6. All of us … be in time for classes. 7. </w:t>
      </w:r>
      <w:proofErr w:type="gramStart"/>
      <w:r w:rsidRPr="0007027D">
        <w:rPr>
          <w:color w:val="000000"/>
          <w:sz w:val="28"/>
          <w:szCs w:val="28"/>
          <w:lang w:val="en-US"/>
        </w:rPr>
        <w:t>I’m</w:t>
      </w:r>
      <w:proofErr w:type="gramEnd"/>
      <w:r w:rsidRPr="0007027D">
        <w:rPr>
          <w:color w:val="000000"/>
          <w:sz w:val="28"/>
          <w:szCs w:val="28"/>
          <w:lang w:val="en-US"/>
        </w:rPr>
        <w:t xml:space="preserve"> glad you … come. 8. … he … to read this book by Monday. 9. … I take your pen for a </w:t>
      </w:r>
      <w:proofErr w:type="gramStart"/>
      <w:r w:rsidRPr="0007027D">
        <w:rPr>
          <w:color w:val="000000"/>
          <w:sz w:val="28"/>
          <w:szCs w:val="28"/>
          <w:lang w:val="en-US"/>
        </w:rPr>
        <w:t>minute?</w:t>
      </w:r>
      <w:proofErr w:type="gramEnd"/>
      <w:r w:rsidRPr="0007027D">
        <w:rPr>
          <w:color w:val="000000"/>
          <w:sz w:val="28"/>
          <w:szCs w:val="28"/>
          <w:lang w:val="en-US"/>
        </w:rPr>
        <w:t xml:space="preserve"> 10. I think you … go out for a walk every evening.</w:t>
      </w:r>
    </w:p>
    <w:p w:rsidR="00902AB0" w:rsidRPr="0007027D" w:rsidRDefault="00902AB0" w:rsidP="0007027D">
      <w:pPr>
        <w:rPr>
          <w:sz w:val="28"/>
          <w:szCs w:val="28"/>
          <w:lang w:val="en-US"/>
        </w:rPr>
      </w:pPr>
    </w:p>
    <w:p w:rsidR="00902AB0" w:rsidRPr="00CD5BF7" w:rsidRDefault="00CD5BF7" w:rsidP="00CD5BF7">
      <w:pPr>
        <w:shd w:val="clear" w:color="auto" w:fill="FFFFFF"/>
        <w:ind w:right="58"/>
        <w:jc w:val="both"/>
        <w:rPr>
          <w:b/>
          <w:color w:val="000000"/>
          <w:sz w:val="28"/>
          <w:szCs w:val="28"/>
        </w:rPr>
      </w:pPr>
      <w:r>
        <w:rPr>
          <w:b/>
          <w:color w:val="000000"/>
          <w:sz w:val="28"/>
          <w:szCs w:val="28"/>
        </w:rPr>
        <w:lastRenderedPageBreak/>
        <w:t xml:space="preserve">7. </w:t>
      </w:r>
      <w:r w:rsidR="00902AB0" w:rsidRPr="00CD5BF7">
        <w:rPr>
          <w:b/>
          <w:color w:val="000000"/>
          <w:sz w:val="28"/>
          <w:szCs w:val="28"/>
        </w:rPr>
        <w:t>Напишите предложения в вопросительной, а затем в отрицательной форме и переведите их на русский язык:</w:t>
      </w:r>
    </w:p>
    <w:p w:rsidR="00902AB0" w:rsidRPr="0007027D" w:rsidRDefault="00902AB0" w:rsidP="0007027D">
      <w:pPr>
        <w:pStyle w:val="a7"/>
        <w:shd w:val="clear" w:color="auto" w:fill="FFFFFF"/>
        <w:ind w:left="1080" w:right="58"/>
        <w:jc w:val="both"/>
        <w:rPr>
          <w:b/>
          <w:color w:val="000000"/>
          <w:sz w:val="28"/>
          <w:szCs w:val="28"/>
        </w:rPr>
      </w:pPr>
    </w:p>
    <w:p w:rsidR="00902AB0" w:rsidRPr="0007027D" w:rsidRDefault="00902AB0" w:rsidP="0007027D">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My sister usually has a rest after school.</w:t>
      </w:r>
    </w:p>
    <w:p w:rsidR="00902AB0" w:rsidRPr="0007027D" w:rsidRDefault="00902AB0" w:rsidP="0007027D">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She has been doing her homework since morning.</w:t>
      </w:r>
    </w:p>
    <w:p w:rsidR="00902AB0" w:rsidRPr="0007027D" w:rsidRDefault="00902AB0" w:rsidP="0007027D">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has always preferred classical music.</w:t>
      </w:r>
    </w:p>
    <w:p w:rsidR="00902AB0" w:rsidRPr="0007027D" w:rsidRDefault="00902AB0" w:rsidP="0007027D">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She has lost the key to the front door.</w:t>
      </w:r>
    </w:p>
    <w:p w:rsidR="00902AB0" w:rsidRPr="0007027D" w:rsidRDefault="00902AB0" w:rsidP="0007027D">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will have written a letter by 5 o’clock tomorrow.</w:t>
      </w:r>
    </w:p>
    <w:p w:rsidR="00902AB0" w:rsidRPr="00932D02" w:rsidRDefault="00902AB0" w:rsidP="0007027D">
      <w:pPr>
        <w:rPr>
          <w:sz w:val="28"/>
          <w:szCs w:val="28"/>
          <w:lang w:val="en-US"/>
        </w:rPr>
      </w:pPr>
    </w:p>
    <w:p w:rsidR="00902AB0" w:rsidRPr="00CD5BF7" w:rsidRDefault="00CD5BF7" w:rsidP="00CD5BF7">
      <w:pPr>
        <w:shd w:val="clear" w:color="auto" w:fill="FFFFFF"/>
        <w:ind w:right="58"/>
        <w:jc w:val="both"/>
        <w:rPr>
          <w:b/>
          <w:color w:val="000000"/>
          <w:sz w:val="28"/>
          <w:szCs w:val="28"/>
        </w:rPr>
      </w:pPr>
      <w:r>
        <w:rPr>
          <w:b/>
          <w:color w:val="000000"/>
          <w:sz w:val="28"/>
          <w:szCs w:val="28"/>
        </w:rPr>
        <w:t xml:space="preserve">8. </w:t>
      </w:r>
      <w:r w:rsidR="00902AB0" w:rsidRPr="00CD5BF7">
        <w:rPr>
          <w:b/>
          <w:color w:val="000000"/>
          <w:sz w:val="28"/>
          <w:szCs w:val="28"/>
        </w:rPr>
        <w:t>Раскройте скобки, употребляя глаголы в требующемся времени.</w:t>
      </w:r>
    </w:p>
    <w:p w:rsidR="00CD5BF7" w:rsidRDefault="00CD5BF7" w:rsidP="0007027D">
      <w:pPr>
        <w:shd w:val="clear" w:color="auto" w:fill="FFFFFF"/>
        <w:ind w:right="58"/>
        <w:jc w:val="both"/>
        <w:rPr>
          <w:color w:val="000000"/>
          <w:sz w:val="28"/>
          <w:szCs w:val="28"/>
        </w:rPr>
      </w:pPr>
    </w:p>
    <w:p w:rsidR="00902AB0" w:rsidRPr="0007027D" w:rsidRDefault="00902AB0" w:rsidP="0007027D">
      <w:pPr>
        <w:shd w:val="clear" w:color="auto" w:fill="FFFFFF"/>
        <w:ind w:right="58"/>
        <w:jc w:val="both"/>
        <w:rPr>
          <w:color w:val="000000"/>
          <w:sz w:val="28"/>
          <w:szCs w:val="28"/>
          <w:lang w:val="en-US"/>
        </w:rPr>
      </w:pPr>
      <w:r w:rsidRPr="0007027D">
        <w:rPr>
          <w:color w:val="000000"/>
          <w:sz w:val="28"/>
          <w:szCs w:val="28"/>
          <w:lang w:val="en-US"/>
        </w:rPr>
        <w:t xml:space="preserve">1. </w:t>
      </w:r>
      <w:r w:rsidRPr="0007027D">
        <w:rPr>
          <w:color w:val="000000"/>
          <w:sz w:val="28"/>
          <w:szCs w:val="28"/>
        </w:rPr>
        <w:t>Не</w:t>
      </w:r>
      <w:r w:rsidR="00CD5BF7">
        <w:rPr>
          <w:color w:val="000000"/>
          <w:sz w:val="28"/>
          <w:szCs w:val="28"/>
          <w:lang w:val="en-US"/>
        </w:rPr>
        <w:t xml:space="preserve"> (to begin</w:t>
      </w:r>
      <w:r w:rsidRPr="0007027D">
        <w:rPr>
          <w:color w:val="000000"/>
          <w:sz w:val="28"/>
          <w:szCs w:val="28"/>
          <w:lang w:val="en-US"/>
        </w:rPr>
        <w:t xml:space="preserve">) to write his composition at three o’clock. 2. </w:t>
      </w:r>
      <w:proofErr w:type="gramStart"/>
      <w:r w:rsidRPr="0007027D">
        <w:rPr>
          <w:color w:val="000000"/>
          <w:sz w:val="28"/>
          <w:szCs w:val="28"/>
          <w:lang w:val="en-US"/>
        </w:rPr>
        <w:t>It’s</w:t>
      </w:r>
      <w:proofErr w:type="gramEnd"/>
      <w:r w:rsidR="00CD5BF7">
        <w:rPr>
          <w:color w:val="000000"/>
          <w:sz w:val="28"/>
          <w:szCs w:val="28"/>
          <w:lang w:val="en-US"/>
        </w:rPr>
        <w:t xml:space="preserve"> already eleven, and he still (to write</w:t>
      </w:r>
      <w:r w:rsidRPr="0007027D">
        <w:rPr>
          <w:color w:val="000000"/>
          <w:sz w:val="28"/>
          <w:szCs w:val="28"/>
          <w:lang w:val="en-US"/>
        </w:rPr>
        <w:t>) the l</w:t>
      </w:r>
      <w:r w:rsidR="00CD5BF7">
        <w:rPr>
          <w:color w:val="000000"/>
          <w:sz w:val="28"/>
          <w:szCs w:val="28"/>
          <w:lang w:val="en-US"/>
        </w:rPr>
        <w:t>etter. 3. We (to help</w:t>
      </w:r>
      <w:r w:rsidRPr="0007027D">
        <w:rPr>
          <w:color w:val="000000"/>
          <w:sz w:val="28"/>
          <w:szCs w:val="28"/>
          <w:lang w:val="en-US"/>
        </w:rPr>
        <w:t>) our librarian to put the books in the right order f</w:t>
      </w:r>
      <w:r w:rsidR="00CD5BF7">
        <w:rPr>
          <w:color w:val="000000"/>
          <w:sz w:val="28"/>
          <w:szCs w:val="28"/>
          <w:lang w:val="en-US"/>
        </w:rPr>
        <w:t>or already three days, but we (to arrange</w:t>
      </w:r>
      <w:r w:rsidRPr="0007027D">
        <w:rPr>
          <w:color w:val="000000"/>
          <w:sz w:val="28"/>
          <w:szCs w:val="28"/>
          <w:lang w:val="en-US"/>
        </w:rPr>
        <w:t>) onl</w:t>
      </w:r>
      <w:r w:rsidR="00CD5BF7">
        <w:rPr>
          <w:color w:val="000000"/>
          <w:sz w:val="28"/>
          <w:szCs w:val="28"/>
          <w:lang w:val="en-US"/>
        </w:rPr>
        <w:t>y half the books. 4. What you (to do) when I came in? 5. When I (to leave) home, the snow already (to stop</w:t>
      </w:r>
      <w:r w:rsidRPr="0007027D">
        <w:rPr>
          <w:color w:val="000000"/>
          <w:sz w:val="28"/>
          <w:szCs w:val="28"/>
          <w:lang w:val="en-US"/>
        </w:rPr>
        <w:t>).</w:t>
      </w:r>
    </w:p>
    <w:p w:rsidR="00902AB0" w:rsidRPr="00932D02" w:rsidRDefault="00902AB0" w:rsidP="0007027D">
      <w:pPr>
        <w:rPr>
          <w:sz w:val="28"/>
          <w:szCs w:val="28"/>
          <w:lang w:val="en-US"/>
        </w:rPr>
      </w:pPr>
    </w:p>
    <w:p w:rsidR="00902AB0" w:rsidRPr="00932D02" w:rsidRDefault="00CD5BF7" w:rsidP="00CD5BF7">
      <w:pPr>
        <w:widowControl w:val="0"/>
        <w:shd w:val="clear" w:color="auto" w:fill="FFFFFF"/>
        <w:autoSpaceDE w:val="0"/>
        <w:ind w:right="58"/>
        <w:jc w:val="both"/>
        <w:rPr>
          <w:b/>
          <w:color w:val="000000"/>
          <w:sz w:val="28"/>
          <w:szCs w:val="28"/>
        </w:rPr>
      </w:pPr>
      <w:r w:rsidRPr="00932D02">
        <w:rPr>
          <w:b/>
          <w:color w:val="000000"/>
          <w:sz w:val="28"/>
          <w:szCs w:val="28"/>
        </w:rPr>
        <w:t xml:space="preserve">9. </w:t>
      </w:r>
      <w:r w:rsidR="00902AB0" w:rsidRPr="0007027D">
        <w:rPr>
          <w:b/>
          <w:color w:val="000000"/>
          <w:sz w:val="28"/>
          <w:szCs w:val="28"/>
        </w:rPr>
        <w:t>Заполните</w:t>
      </w:r>
      <w:r w:rsidR="00902AB0" w:rsidRPr="00932D02">
        <w:rPr>
          <w:b/>
          <w:color w:val="000000"/>
          <w:sz w:val="28"/>
          <w:szCs w:val="28"/>
        </w:rPr>
        <w:t xml:space="preserve"> </w:t>
      </w:r>
      <w:r w:rsidRPr="0007027D">
        <w:rPr>
          <w:b/>
          <w:color w:val="000000"/>
          <w:sz w:val="28"/>
          <w:szCs w:val="28"/>
        </w:rPr>
        <w:t>пропуски</w:t>
      </w:r>
      <w:r w:rsidRPr="00932D02">
        <w:rPr>
          <w:b/>
          <w:color w:val="000000"/>
          <w:sz w:val="28"/>
          <w:szCs w:val="28"/>
        </w:rPr>
        <w:t xml:space="preserve"> соответствующими</w:t>
      </w:r>
      <w:r w:rsidR="00902AB0" w:rsidRPr="00932D02">
        <w:rPr>
          <w:b/>
          <w:color w:val="000000"/>
          <w:sz w:val="28"/>
          <w:szCs w:val="28"/>
        </w:rPr>
        <w:t xml:space="preserve"> </w:t>
      </w:r>
      <w:r w:rsidR="00902AB0" w:rsidRPr="0007027D">
        <w:rPr>
          <w:b/>
          <w:color w:val="000000"/>
          <w:sz w:val="28"/>
          <w:szCs w:val="28"/>
        </w:rPr>
        <w:t>предлогами</w:t>
      </w:r>
      <w:r w:rsidR="00902AB0" w:rsidRPr="00932D02">
        <w:rPr>
          <w:b/>
          <w:color w:val="000000"/>
          <w:sz w:val="28"/>
          <w:szCs w:val="28"/>
        </w:rPr>
        <w:t xml:space="preserve"> </w:t>
      </w:r>
      <w:r w:rsidR="00902AB0" w:rsidRPr="0007027D">
        <w:rPr>
          <w:b/>
          <w:color w:val="000000"/>
          <w:sz w:val="28"/>
          <w:szCs w:val="28"/>
        </w:rPr>
        <w:t>по</w:t>
      </w:r>
      <w:r w:rsidR="00902AB0" w:rsidRPr="00932D02">
        <w:rPr>
          <w:b/>
          <w:color w:val="000000"/>
          <w:sz w:val="28"/>
          <w:szCs w:val="28"/>
        </w:rPr>
        <w:t xml:space="preserve"> </w:t>
      </w:r>
      <w:r w:rsidR="00902AB0" w:rsidRPr="0007027D">
        <w:rPr>
          <w:b/>
          <w:color w:val="000000"/>
          <w:sz w:val="28"/>
          <w:szCs w:val="28"/>
        </w:rPr>
        <w:t>смыслу</w:t>
      </w:r>
      <w:r w:rsidR="00902AB0" w:rsidRPr="00932D02">
        <w:rPr>
          <w:color w:val="000000"/>
          <w:sz w:val="28"/>
          <w:szCs w:val="28"/>
        </w:rPr>
        <w:t>,</w:t>
      </w:r>
      <w:r w:rsidR="00902AB0" w:rsidRPr="00932D02">
        <w:rPr>
          <w:b/>
          <w:color w:val="000000"/>
          <w:sz w:val="28"/>
          <w:szCs w:val="28"/>
        </w:rPr>
        <w:t xml:space="preserve"> </w:t>
      </w:r>
      <w:r w:rsidR="00902AB0" w:rsidRPr="0007027D">
        <w:rPr>
          <w:b/>
          <w:color w:val="000000"/>
          <w:sz w:val="28"/>
          <w:szCs w:val="28"/>
        </w:rPr>
        <w:t>где</w:t>
      </w:r>
      <w:r w:rsidR="00902AB0" w:rsidRPr="00932D02">
        <w:rPr>
          <w:b/>
          <w:color w:val="000000"/>
          <w:sz w:val="28"/>
          <w:szCs w:val="28"/>
        </w:rPr>
        <w:t xml:space="preserve"> </w:t>
      </w:r>
      <w:r w:rsidR="00902AB0" w:rsidRPr="0007027D">
        <w:rPr>
          <w:b/>
          <w:color w:val="000000"/>
          <w:sz w:val="28"/>
          <w:szCs w:val="28"/>
        </w:rPr>
        <w:t>это</w:t>
      </w:r>
      <w:r w:rsidR="00902AB0" w:rsidRPr="00932D02">
        <w:rPr>
          <w:b/>
          <w:color w:val="000000"/>
          <w:sz w:val="28"/>
          <w:szCs w:val="28"/>
        </w:rPr>
        <w:t xml:space="preserve"> </w:t>
      </w:r>
      <w:r w:rsidR="00902AB0" w:rsidRPr="0007027D">
        <w:rPr>
          <w:b/>
          <w:color w:val="000000"/>
          <w:sz w:val="28"/>
          <w:szCs w:val="28"/>
        </w:rPr>
        <w:t>необходимо</w:t>
      </w:r>
      <w:r w:rsidR="00902AB0" w:rsidRPr="00932D02">
        <w:rPr>
          <w:b/>
          <w:color w:val="000000"/>
          <w:sz w:val="28"/>
          <w:szCs w:val="28"/>
        </w:rPr>
        <w:t>.</w:t>
      </w:r>
    </w:p>
    <w:p w:rsidR="00902AB0" w:rsidRPr="00932D02" w:rsidRDefault="00902AB0" w:rsidP="0007027D">
      <w:pPr>
        <w:widowControl w:val="0"/>
        <w:shd w:val="clear" w:color="auto" w:fill="FFFFFF"/>
        <w:autoSpaceDE w:val="0"/>
        <w:ind w:right="58"/>
        <w:jc w:val="both"/>
        <w:rPr>
          <w:b/>
          <w:color w:val="000000"/>
          <w:sz w:val="28"/>
          <w:szCs w:val="28"/>
        </w:rPr>
      </w:pPr>
    </w:p>
    <w:p w:rsidR="00902AB0" w:rsidRPr="00CD5BF7" w:rsidRDefault="00902AB0" w:rsidP="0007027D">
      <w:pPr>
        <w:shd w:val="clear" w:color="auto" w:fill="FFFFFF"/>
        <w:ind w:right="58"/>
        <w:jc w:val="both"/>
        <w:rPr>
          <w:color w:val="000000"/>
          <w:sz w:val="28"/>
          <w:szCs w:val="28"/>
          <w:lang w:val="en-US"/>
        </w:rPr>
      </w:pPr>
      <w:r w:rsidRPr="0007027D">
        <w:rPr>
          <w:color w:val="000000"/>
          <w:sz w:val="28"/>
          <w:szCs w:val="28"/>
          <w:lang w:val="en-US"/>
        </w:rPr>
        <w:t xml:space="preserve">1. He bought a book … English poems and gave it … his sister. 2. I wrote … him asking to send me a box … chocolates. 3. The roof … the house is very old. 4. There is a monument … Pushkin in the Square … Arts. 5. We tried to speak … him, but he </w:t>
      </w:r>
      <w:proofErr w:type="gramStart"/>
      <w:r w:rsidRPr="0007027D">
        <w:rPr>
          <w:color w:val="000000"/>
          <w:sz w:val="28"/>
          <w:szCs w:val="28"/>
          <w:lang w:val="en-US"/>
        </w:rPr>
        <w:t>didn’t</w:t>
      </w:r>
      <w:proofErr w:type="gramEnd"/>
      <w:r w:rsidRPr="0007027D">
        <w:rPr>
          <w:color w:val="000000"/>
          <w:sz w:val="28"/>
          <w:szCs w:val="28"/>
          <w:lang w:val="en-US"/>
        </w:rPr>
        <w:t xml:space="preserve"> want to listen … us. 6. … </w:t>
      </w:r>
      <w:proofErr w:type="gramStart"/>
      <w:r w:rsidRPr="0007027D">
        <w:rPr>
          <w:color w:val="000000"/>
          <w:sz w:val="28"/>
          <w:szCs w:val="28"/>
          <w:lang w:val="en-US"/>
        </w:rPr>
        <w:t>the twenty – fifth of December</w:t>
      </w:r>
      <w:proofErr w:type="gramEnd"/>
      <w:r w:rsidRPr="0007027D">
        <w:rPr>
          <w:color w:val="000000"/>
          <w:sz w:val="28"/>
          <w:szCs w:val="28"/>
          <w:lang w:val="en-US"/>
        </w:rPr>
        <w:t xml:space="preserve"> people celebrate Christmas.</w:t>
      </w:r>
    </w:p>
    <w:p w:rsidR="00902AB0" w:rsidRPr="0007027D" w:rsidRDefault="00902AB0" w:rsidP="0007027D">
      <w:pPr>
        <w:shd w:val="clear" w:color="auto" w:fill="FFFFFF"/>
        <w:ind w:right="58"/>
        <w:jc w:val="both"/>
        <w:rPr>
          <w:b/>
          <w:color w:val="000000"/>
          <w:sz w:val="28"/>
          <w:szCs w:val="28"/>
          <w:lang w:val="en-US"/>
        </w:rPr>
      </w:pPr>
    </w:p>
    <w:p w:rsidR="00902AB0" w:rsidRPr="0007027D" w:rsidRDefault="00902AB0" w:rsidP="0007027D">
      <w:pPr>
        <w:shd w:val="clear" w:color="auto" w:fill="FFFFFF"/>
        <w:ind w:right="58"/>
        <w:jc w:val="both"/>
        <w:rPr>
          <w:b/>
          <w:color w:val="000000"/>
          <w:sz w:val="28"/>
          <w:szCs w:val="28"/>
        </w:rPr>
      </w:pPr>
    </w:p>
    <w:p w:rsidR="00902AB0" w:rsidRPr="00CD5BF7" w:rsidRDefault="005F32C9" w:rsidP="00CD5BF7">
      <w:pPr>
        <w:shd w:val="clear" w:color="auto" w:fill="FFFFFF"/>
        <w:ind w:right="58"/>
        <w:jc w:val="both"/>
        <w:rPr>
          <w:b/>
          <w:color w:val="000000"/>
          <w:sz w:val="28"/>
          <w:szCs w:val="28"/>
        </w:rPr>
      </w:pPr>
      <w:r>
        <w:rPr>
          <w:b/>
          <w:color w:val="000000"/>
          <w:sz w:val="28"/>
          <w:szCs w:val="28"/>
        </w:rPr>
        <w:t>10</w:t>
      </w:r>
      <w:r w:rsidR="00CD5BF7">
        <w:rPr>
          <w:b/>
          <w:color w:val="000000"/>
          <w:sz w:val="28"/>
          <w:szCs w:val="28"/>
        </w:rPr>
        <w:t xml:space="preserve">. </w:t>
      </w:r>
      <w:r w:rsidR="00902AB0" w:rsidRPr="00CD5BF7">
        <w:rPr>
          <w:b/>
          <w:color w:val="000000"/>
          <w:sz w:val="28"/>
          <w:szCs w:val="28"/>
        </w:rPr>
        <w:t>Переведите предложения на английский язык, употребляя глаголы в нужном времени.</w:t>
      </w:r>
    </w:p>
    <w:p w:rsidR="00902AB0" w:rsidRPr="0007027D" w:rsidRDefault="00902AB0" w:rsidP="0007027D">
      <w:pPr>
        <w:pStyle w:val="a7"/>
        <w:shd w:val="clear" w:color="auto" w:fill="FFFFFF"/>
        <w:ind w:right="58"/>
        <w:jc w:val="both"/>
        <w:rPr>
          <w:b/>
          <w:color w:val="000000"/>
          <w:sz w:val="28"/>
          <w:szCs w:val="28"/>
        </w:rPr>
      </w:pPr>
    </w:p>
    <w:p w:rsidR="00902AB0" w:rsidRPr="0007027D" w:rsidRDefault="00902AB0" w:rsidP="0007027D">
      <w:pPr>
        <w:shd w:val="clear" w:color="auto" w:fill="FFFFFF"/>
        <w:ind w:right="58"/>
        <w:jc w:val="both"/>
        <w:rPr>
          <w:color w:val="000000"/>
          <w:sz w:val="28"/>
          <w:szCs w:val="28"/>
        </w:rPr>
      </w:pPr>
      <w:r w:rsidRPr="0007027D">
        <w:rPr>
          <w:color w:val="000000"/>
          <w:sz w:val="28"/>
          <w:szCs w:val="28"/>
        </w:rPr>
        <w:t>1. После завтрака он обычно идёт на работу. 2. Он сделает упражнения по английскому языку, если у него не будет других дел. 3. Концерт ещё не начался, и мы сидим в зале и обсуждаем свои проблемы. 4. Мой папа работает в институте с 1995 года. 5. Где дети? – Они всё ещё играют во дворе. 6. Ваш папа уже вернулся с севера? – Да, он уже две недели дома.</w:t>
      </w:r>
    </w:p>
    <w:p w:rsidR="00902AB0" w:rsidRPr="0007027D" w:rsidRDefault="00902AB0" w:rsidP="0007027D">
      <w:pPr>
        <w:shd w:val="clear" w:color="auto" w:fill="FFFFFF"/>
        <w:ind w:right="58"/>
        <w:jc w:val="both"/>
        <w:rPr>
          <w:color w:val="000000"/>
          <w:sz w:val="28"/>
          <w:szCs w:val="28"/>
        </w:rPr>
      </w:pPr>
    </w:p>
    <w:p w:rsidR="00902AB0" w:rsidRPr="0007027D" w:rsidRDefault="00902AB0" w:rsidP="0007027D">
      <w:pPr>
        <w:shd w:val="clear" w:color="auto" w:fill="FFFFFF"/>
        <w:ind w:right="58" w:firstLine="281"/>
        <w:jc w:val="both"/>
        <w:rPr>
          <w:color w:val="000000"/>
          <w:sz w:val="28"/>
          <w:szCs w:val="28"/>
        </w:rPr>
      </w:pPr>
    </w:p>
    <w:p w:rsidR="00902AB0" w:rsidRDefault="00902AB0" w:rsidP="00CD5BF7">
      <w:pPr>
        <w:rPr>
          <w:b/>
          <w:iCs/>
          <w:sz w:val="28"/>
          <w:szCs w:val="28"/>
        </w:rPr>
      </w:pPr>
    </w:p>
    <w:p w:rsidR="005F32C9" w:rsidRDefault="005F32C9" w:rsidP="00CD5BF7">
      <w:pPr>
        <w:rPr>
          <w:b/>
          <w:iCs/>
          <w:sz w:val="28"/>
          <w:szCs w:val="28"/>
        </w:rPr>
      </w:pPr>
    </w:p>
    <w:p w:rsidR="005F32C9" w:rsidRDefault="005F32C9" w:rsidP="00CD5BF7">
      <w:pPr>
        <w:rPr>
          <w:b/>
          <w:iCs/>
          <w:sz w:val="28"/>
          <w:szCs w:val="28"/>
        </w:rPr>
      </w:pPr>
    </w:p>
    <w:p w:rsidR="005F32C9" w:rsidRDefault="005F32C9" w:rsidP="00CD5BF7">
      <w:pPr>
        <w:rPr>
          <w:b/>
          <w:iCs/>
          <w:sz w:val="28"/>
          <w:szCs w:val="28"/>
        </w:rPr>
      </w:pPr>
    </w:p>
    <w:p w:rsidR="005F32C9" w:rsidRDefault="005F32C9" w:rsidP="00CD5BF7">
      <w:pPr>
        <w:rPr>
          <w:b/>
          <w:iCs/>
          <w:sz w:val="28"/>
          <w:szCs w:val="28"/>
        </w:rPr>
      </w:pPr>
    </w:p>
    <w:p w:rsidR="005F32C9" w:rsidRDefault="005F32C9" w:rsidP="00CD5BF7">
      <w:pPr>
        <w:rPr>
          <w:b/>
          <w:iCs/>
          <w:sz w:val="28"/>
          <w:szCs w:val="28"/>
        </w:rPr>
      </w:pPr>
    </w:p>
    <w:p w:rsidR="005F32C9" w:rsidRDefault="005F32C9" w:rsidP="00CD5BF7">
      <w:pPr>
        <w:rPr>
          <w:b/>
          <w:iCs/>
          <w:sz w:val="28"/>
          <w:szCs w:val="28"/>
        </w:rPr>
      </w:pPr>
    </w:p>
    <w:p w:rsidR="005F32C9" w:rsidRDefault="005F32C9" w:rsidP="00CD5BF7">
      <w:pPr>
        <w:rPr>
          <w:b/>
          <w:iCs/>
          <w:sz w:val="28"/>
          <w:szCs w:val="28"/>
        </w:rPr>
      </w:pPr>
    </w:p>
    <w:p w:rsidR="005F32C9" w:rsidRDefault="005F32C9" w:rsidP="00CD5BF7">
      <w:pPr>
        <w:rPr>
          <w:b/>
          <w:iCs/>
          <w:sz w:val="28"/>
          <w:szCs w:val="28"/>
        </w:rPr>
      </w:pPr>
    </w:p>
    <w:p w:rsidR="00177859" w:rsidRPr="006F1DFC" w:rsidRDefault="00177859" w:rsidP="0007027D">
      <w:pPr>
        <w:jc w:val="both"/>
        <w:rPr>
          <w:sz w:val="28"/>
          <w:szCs w:val="28"/>
        </w:rPr>
      </w:pPr>
      <w:bookmarkStart w:id="0" w:name="_GoBack"/>
      <w:bookmarkEnd w:id="0"/>
    </w:p>
    <w:sectPr w:rsidR="00177859" w:rsidRPr="006F1DFC" w:rsidSect="0007027D">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1140"/>
        </w:tabs>
        <w:ind w:left="1140" w:hanging="360"/>
      </w:pPr>
    </w:lvl>
  </w:abstractNum>
  <w:abstractNum w:abstractNumId="1" w15:restartNumberingAfterBreak="0">
    <w:nsid w:val="00000004"/>
    <w:multiLevelType w:val="singleLevel"/>
    <w:tmpl w:val="00000004"/>
    <w:name w:val="WW8Num10"/>
    <w:lvl w:ilvl="0">
      <w:start w:val="1"/>
      <w:numFmt w:val="decimal"/>
      <w:lvlText w:val="%1."/>
      <w:lvlJc w:val="left"/>
      <w:pPr>
        <w:tabs>
          <w:tab w:val="num" w:pos="660"/>
        </w:tabs>
        <w:ind w:left="660" w:hanging="360"/>
      </w:pPr>
    </w:lvl>
  </w:abstractNum>
  <w:abstractNum w:abstractNumId="2" w15:restartNumberingAfterBreak="0">
    <w:nsid w:val="00000006"/>
    <w:multiLevelType w:val="multilevel"/>
    <w:tmpl w:val="00000006"/>
    <w:name w:val="WW8Num17"/>
    <w:lvl w:ilvl="0">
      <w:start w:val="4"/>
      <w:numFmt w:val="decimal"/>
      <w:lvlText w:val="%1."/>
      <w:lvlJc w:val="left"/>
      <w:pPr>
        <w:tabs>
          <w:tab w:val="num" w:pos="439"/>
        </w:tabs>
        <w:ind w:left="439" w:hanging="360"/>
      </w:pPr>
    </w:lvl>
    <w:lvl w:ilvl="1">
      <w:start w:val="1"/>
      <w:numFmt w:val="decimal"/>
      <w:lvlText w:val="%2."/>
      <w:lvlJc w:val="left"/>
      <w:pPr>
        <w:tabs>
          <w:tab w:val="num" w:pos="1159"/>
        </w:tabs>
        <w:ind w:left="1159"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3" w15:restartNumberingAfterBreak="0">
    <w:nsid w:val="00000007"/>
    <w:multiLevelType w:val="multilevel"/>
    <w:tmpl w:val="ED6C0EE0"/>
    <w:name w:val="WW8Num18"/>
    <w:lvl w:ilvl="0">
      <w:start w:val="2"/>
      <w:numFmt w:val="decimal"/>
      <w:lvlText w:val="%1."/>
      <w:lvlJc w:val="left"/>
      <w:pPr>
        <w:tabs>
          <w:tab w:val="num" w:pos="439"/>
        </w:tabs>
        <w:ind w:left="439" w:hanging="360"/>
      </w:pPr>
    </w:lvl>
    <w:lvl w:ilvl="1">
      <w:start w:val="1"/>
      <w:numFmt w:val="decimal"/>
      <w:lvlText w:val="%2."/>
      <w:lvlJc w:val="left"/>
      <w:pPr>
        <w:tabs>
          <w:tab w:val="num" w:pos="360"/>
        </w:tabs>
        <w:ind w:left="360"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4" w15:restartNumberingAfterBreak="0">
    <w:nsid w:val="00000009"/>
    <w:multiLevelType w:val="singleLevel"/>
    <w:tmpl w:val="00000009"/>
    <w:name w:val="WW8Num26"/>
    <w:lvl w:ilvl="0">
      <w:start w:val="1"/>
      <w:numFmt w:val="decimal"/>
      <w:lvlText w:val="%1."/>
      <w:lvlJc w:val="left"/>
      <w:pPr>
        <w:tabs>
          <w:tab w:val="num" w:pos="660"/>
        </w:tabs>
        <w:ind w:left="660" w:hanging="360"/>
      </w:pPr>
    </w:lvl>
  </w:abstractNum>
  <w:abstractNum w:abstractNumId="5" w15:restartNumberingAfterBreak="0">
    <w:nsid w:val="0000000A"/>
    <w:multiLevelType w:val="multilevel"/>
    <w:tmpl w:val="E6FAC1F0"/>
    <w:name w:val="WW8Num27"/>
    <w:lvl w:ilvl="0">
      <w:start w:val="1"/>
      <w:numFmt w:val="decimal"/>
      <w:lvlText w:val="%1."/>
      <w:lvlJc w:val="left"/>
      <w:pPr>
        <w:tabs>
          <w:tab w:val="num" w:pos="502"/>
        </w:tabs>
        <w:ind w:left="502" w:hanging="360"/>
      </w:pPr>
    </w:lvl>
    <w:lvl w:ilvl="1">
      <w:start w:val="1"/>
      <w:numFmt w:val="decimal"/>
      <w:lvlText w:val="%2."/>
      <w:lvlJc w:val="left"/>
      <w:pPr>
        <w:tabs>
          <w:tab w:val="num" w:pos="360"/>
        </w:tabs>
        <w:ind w:left="360"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6" w15:restartNumberingAfterBreak="0">
    <w:nsid w:val="0000000B"/>
    <w:multiLevelType w:val="singleLevel"/>
    <w:tmpl w:val="0000000B"/>
    <w:name w:val="WW8Num28"/>
    <w:lvl w:ilvl="0">
      <w:start w:val="1"/>
      <w:numFmt w:val="decimal"/>
      <w:lvlText w:val="%1."/>
      <w:lvlJc w:val="left"/>
      <w:pPr>
        <w:tabs>
          <w:tab w:val="num" w:pos="1080"/>
        </w:tabs>
        <w:ind w:left="1080" w:hanging="360"/>
      </w:pPr>
    </w:lvl>
  </w:abstractNum>
  <w:abstractNum w:abstractNumId="7" w15:restartNumberingAfterBreak="0">
    <w:nsid w:val="0F1F533C"/>
    <w:multiLevelType w:val="hybridMultilevel"/>
    <w:tmpl w:val="19009B8C"/>
    <w:lvl w:ilvl="0" w:tplc="04962FFA">
      <w:start w:val="3"/>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9133068"/>
    <w:multiLevelType w:val="hybridMultilevel"/>
    <w:tmpl w:val="76922E4A"/>
    <w:lvl w:ilvl="0" w:tplc="FF7825C2">
      <w:start w:val="1"/>
      <w:numFmt w:val="decimal"/>
      <w:lvlText w:val="%1."/>
      <w:lvlJc w:val="left"/>
      <w:pPr>
        <w:tabs>
          <w:tab w:val="num" w:pos="455"/>
        </w:tabs>
        <w:ind w:left="228"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A735251"/>
    <w:multiLevelType w:val="hybridMultilevel"/>
    <w:tmpl w:val="F13AF8C8"/>
    <w:lvl w:ilvl="0" w:tplc="85466414">
      <w:start w:val="9"/>
      <w:numFmt w:val="decimal"/>
      <w:lvlText w:val="%1."/>
      <w:lvlJc w:val="left"/>
      <w:pPr>
        <w:tabs>
          <w:tab w:val="num" w:pos="502"/>
        </w:tabs>
        <w:ind w:left="502" w:hanging="360"/>
      </w:pPr>
      <w:rPr>
        <w:rFonts w:hint="default"/>
      </w:rPr>
    </w:lvl>
    <w:lvl w:ilvl="1" w:tplc="04190019">
      <w:start w:val="1"/>
      <w:numFmt w:val="lowerLetter"/>
      <w:lvlText w:val="%2."/>
      <w:lvlJc w:val="left"/>
      <w:pPr>
        <w:tabs>
          <w:tab w:val="num" w:pos="1159"/>
        </w:tabs>
        <w:ind w:left="1159" w:hanging="360"/>
      </w:p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10" w15:restartNumberingAfterBreak="0">
    <w:nsid w:val="1C4B28EE"/>
    <w:multiLevelType w:val="singleLevel"/>
    <w:tmpl w:val="F9026A18"/>
    <w:lvl w:ilvl="0">
      <w:start w:val="3"/>
      <w:numFmt w:val="decimal"/>
      <w:lvlText w:val="%1."/>
      <w:legacy w:legacy="1" w:legacySpace="0" w:legacyIndent="307"/>
      <w:lvlJc w:val="left"/>
      <w:rPr>
        <w:rFonts w:ascii="Times New Roman" w:hAnsi="Times New Roman" w:cs="Times New Roman" w:hint="default"/>
      </w:rPr>
    </w:lvl>
  </w:abstractNum>
  <w:abstractNum w:abstractNumId="11" w15:restartNumberingAfterBreak="0">
    <w:nsid w:val="20CD2208"/>
    <w:multiLevelType w:val="hybridMultilevel"/>
    <w:tmpl w:val="A0742388"/>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7A3514A"/>
    <w:multiLevelType w:val="hybridMultilevel"/>
    <w:tmpl w:val="831433FE"/>
    <w:lvl w:ilvl="0" w:tplc="C17A031A">
      <w:start w:val="1"/>
      <w:numFmt w:val="lowerLetter"/>
      <w:lvlText w:val="%1."/>
      <w:lvlJc w:val="left"/>
      <w:pPr>
        <w:tabs>
          <w:tab w:val="num" w:pos="397"/>
        </w:tabs>
        <w:ind w:left="170" w:hanging="5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AD824F9"/>
    <w:multiLevelType w:val="singleLevel"/>
    <w:tmpl w:val="04190017"/>
    <w:lvl w:ilvl="0">
      <w:start w:val="1"/>
      <w:numFmt w:val="lowerLetter"/>
      <w:lvlText w:val="%1)"/>
      <w:lvlJc w:val="left"/>
      <w:pPr>
        <w:tabs>
          <w:tab w:val="num" w:pos="502"/>
        </w:tabs>
        <w:ind w:left="502" w:hanging="360"/>
      </w:pPr>
      <w:rPr>
        <w:rFonts w:hint="default"/>
      </w:rPr>
    </w:lvl>
  </w:abstractNum>
  <w:abstractNum w:abstractNumId="14" w15:restartNumberingAfterBreak="0">
    <w:nsid w:val="43636B73"/>
    <w:multiLevelType w:val="hybridMultilevel"/>
    <w:tmpl w:val="7F461A40"/>
    <w:lvl w:ilvl="0" w:tplc="A5122A4E">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445B0A4A"/>
    <w:multiLevelType w:val="hybridMultilevel"/>
    <w:tmpl w:val="CF36F8E8"/>
    <w:lvl w:ilvl="0" w:tplc="B69AE39C">
      <w:start w:val="1"/>
      <w:numFmt w:val="lowerLetter"/>
      <w:lvlText w:val="%1."/>
      <w:lvlJc w:val="left"/>
      <w:pPr>
        <w:tabs>
          <w:tab w:val="num" w:pos="397"/>
        </w:tabs>
        <w:ind w:left="170" w:hanging="5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2D0344B"/>
    <w:multiLevelType w:val="hybridMultilevel"/>
    <w:tmpl w:val="B9EAD47E"/>
    <w:lvl w:ilvl="0" w:tplc="D69CA3E4">
      <w:start w:val="1"/>
      <w:numFmt w:val="decimal"/>
      <w:lvlText w:val="%1."/>
      <w:lvlJc w:val="left"/>
      <w:pPr>
        <w:tabs>
          <w:tab w:val="num" w:pos="341"/>
        </w:tabs>
        <w:ind w:left="114"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B8251B2"/>
    <w:multiLevelType w:val="hybridMultilevel"/>
    <w:tmpl w:val="3564CC66"/>
    <w:lvl w:ilvl="0" w:tplc="30E2BE98">
      <w:start w:val="1"/>
      <w:numFmt w:val="lowerLetter"/>
      <w:lvlText w:val="%1."/>
      <w:lvlJc w:val="left"/>
      <w:pPr>
        <w:tabs>
          <w:tab w:val="num" w:pos="397"/>
        </w:tabs>
        <w:ind w:left="170" w:hanging="57"/>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E54085C"/>
    <w:multiLevelType w:val="hybridMultilevel"/>
    <w:tmpl w:val="074C5BD2"/>
    <w:lvl w:ilvl="0" w:tplc="9C96D37E">
      <w:start w:val="2"/>
      <w:numFmt w:val="decimal"/>
      <w:lvlText w:val="%1."/>
      <w:lvlJc w:val="left"/>
      <w:pPr>
        <w:tabs>
          <w:tab w:val="num" w:pos="439"/>
        </w:tabs>
        <w:ind w:left="439" w:hanging="360"/>
      </w:pPr>
      <w:rPr>
        <w:rFonts w:hint="default"/>
      </w:rPr>
    </w:lvl>
    <w:lvl w:ilvl="1" w:tplc="04190019">
      <w:start w:val="1"/>
      <w:numFmt w:val="lowerLetter"/>
      <w:lvlText w:val="%2."/>
      <w:lvlJc w:val="left"/>
      <w:pPr>
        <w:tabs>
          <w:tab w:val="num" w:pos="1159"/>
        </w:tabs>
        <w:ind w:left="1159" w:hanging="360"/>
      </w:p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19" w15:restartNumberingAfterBreak="0">
    <w:nsid w:val="6545423D"/>
    <w:multiLevelType w:val="hybridMultilevel"/>
    <w:tmpl w:val="5D7AA7E2"/>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DDC4DE7"/>
    <w:multiLevelType w:val="hybridMultilevel"/>
    <w:tmpl w:val="C8BEA1EA"/>
    <w:lvl w:ilvl="0" w:tplc="69007F28">
      <w:start w:val="9"/>
      <w:numFmt w:val="decimal"/>
      <w:lvlText w:val="%1."/>
      <w:lvlJc w:val="left"/>
      <w:pPr>
        <w:tabs>
          <w:tab w:val="num" w:pos="439"/>
        </w:tabs>
        <w:ind w:left="439" w:hanging="360"/>
      </w:pPr>
      <w:rPr>
        <w:rFonts w:hint="default"/>
      </w:rPr>
    </w:lvl>
    <w:lvl w:ilvl="1" w:tplc="04190019">
      <w:start w:val="1"/>
      <w:numFmt w:val="lowerLetter"/>
      <w:lvlText w:val="%2."/>
      <w:lvlJc w:val="left"/>
      <w:pPr>
        <w:tabs>
          <w:tab w:val="num" w:pos="1159"/>
        </w:tabs>
        <w:ind w:left="1159" w:hanging="360"/>
      </w:p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21" w15:restartNumberingAfterBreak="0">
    <w:nsid w:val="716C14C7"/>
    <w:multiLevelType w:val="hybridMultilevel"/>
    <w:tmpl w:val="8E221F58"/>
    <w:lvl w:ilvl="0" w:tplc="450652AC">
      <w:start w:val="1"/>
      <w:numFmt w:val="decimal"/>
      <w:lvlText w:val="%1."/>
      <w:lvlJc w:val="left"/>
      <w:pPr>
        <w:tabs>
          <w:tab w:val="num" w:pos="587"/>
        </w:tabs>
        <w:ind w:left="360" w:firstLine="0"/>
      </w:pPr>
    </w:lvl>
    <w:lvl w:ilvl="1" w:tplc="450652AC">
      <w:start w:val="1"/>
      <w:numFmt w:val="decimal"/>
      <w:lvlText w:val="%2."/>
      <w:lvlJc w:val="left"/>
      <w:pPr>
        <w:tabs>
          <w:tab w:val="num" w:pos="284"/>
        </w:tabs>
        <w:ind w:left="57" w:firstLine="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D0D35FB"/>
    <w:multiLevelType w:val="hybridMultilevel"/>
    <w:tmpl w:val="489E4C52"/>
    <w:lvl w:ilvl="0" w:tplc="72C8EA5C">
      <w:start w:val="1"/>
      <w:numFmt w:val="lowerLetter"/>
      <w:lvlText w:val="%1."/>
      <w:lvlJc w:val="left"/>
      <w:pPr>
        <w:tabs>
          <w:tab w:val="num" w:pos="510"/>
        </w:tabs>
        <w:ind w:left="113" w:firstLine="113"/>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8"/>
  </w:num>
  <w:num w:numId="9">
    <w:abstractNumId w:val="20"/>
  </w:num>
  <w:num w:numId="10">
    <w:abstractNumId w:val="9"/>
  </w:num>
  <w:num w:numId="11">
    <w:abstractNumId w:val="19"/>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
  </w:num>
  <w:num w:numId="21">
    <w:abstractNumId w:val="14"/>
  </w:num>
  <w:num w:numId="22">
    <w:abstractNumId w:val="1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AB0"/>
    <w:rsid w:val="00007256"/>
    <w:rsid w:val="00044AD4"/>
    <w:rsid w:val="00055504"/>
    <w:rsid w:val="0007027D"/>
    <w:rsid w:val="000C325F"/>
    <w:rsid w:val="000D1E49"/>
    <w:rsid w:val="0011129A"/>
    <w:rsid w:val="001401B5"/>
    <w:rsid w:val="00177859"/>
    <w:rsid w:val="001830BA"/>
    <w:rsid w:val="00191447"/>
    <w:rsid w:val="002106B2"/>
    <w:rsid w:val="0022508C"/>
    <w:rsid w:val="00226275"/>
    <w:rsid w:val="0025398C"/>
    <w:rsid w:val="002B47DF"/>
    <w:rsid w:val="002F662F"/>
    <w:rsid w:val="003203C2"/>
    <w:rsid w:val="00330E9E"/>
    <w:rsid w:val="003479AA"/>
    <w:rsid w:val="00380F0E"/>
    <w:rsid w:val="003840F3"/>
    <w:rsid w:val="003C0E65"/>
    <w:rsid w:val="003D2189"/>
    <w:rsid w:val="003D6821"/>
    <w:rsid w:val="0041076F"/>
    <w:rsid w:val="004329A7"/>
    <w:rsid w:val="004375FA"/>
    <w:rsid w:val="00460DED"/>
    <w:rsid w:val="00491CC8"/>
    <w:rsid w:val="004B6FAB"/>
    <w:rsid w:val="004E4D7D"/>
    <w:rsid w:val="00546CAC"/>
    <w:rsid w:val="00573080"/>
    <w:rsid w:val="005923CF"/>
    <w:rsid w:val="005A6157"/>
    <w:rsid w:val="005B2203"/>
    <w:rsid w:val="005D4F14"/>
    <w:rsid w:val="005F1998"/>
    <w:rsid w:val="005F32C9"/>
    <w:rsid w:val="00620D0B"/>
    <w:rsid w:val="00633E2B"/>
    <w:rsid w:val="0064258F"/>
    <w:rsid w:val="00650507"/>
    <w:rsid w:val="00650E73"/>
    <w:rsid w:val="0066196E"/>
    <w:rsid w:val="006C7555"/>
    <w:rsid w:val="006E3BE8"/>
    <w:rsid w:val="006F1DFC"/>
    <w:rsid w:val="007639A9"/>
    <w:rsid w:val="0077522F"/>
    <w:rsid w:val="00793828"/>
    <w:rsid w:val="007A6BA9"/>
    <w:rsid w:val="00853EB5"/>
    <w:rsid w:val="008773E0"/>
    <w:rsid w:val="00902AB0"/>
    <w:rsid w:val="00914424"/>
    <w:rsid w:val="00932D02"/>
    <w:rsid w:val="00944427"/>
    <w:rsid w:val="00955A75"/>
    <w:rsid w:val="0099639E"/>
    <w:rsid w:val="009E06CE"/>
    <w:rsid w:val="00A74D2C"/>
    <w:rsid w:val="00A934DD"/>
    <w:rsid w:val="00AF6913"/>
    <w:rsid w:val="00B244D2"/>
    <w:rsid w:val="00B73F2E"/>
    <w:rsid w:val="00C37370"/>
    <w:rsid w:val="00C9164B"/>
    <w:rsid w:val="00CA11E9"/>
    <w:rsid w:val="00CB7B3E"/>
    <w:rsid w:val="00CD5BF7"/>
    <w:rsid w:val="00D56CDC"/>
    <w:rsid w:val="00D9143F"/>
    <w:rsid w:val="00D969C5"/>
    <w:rsid w:val="00D97526"/>
    <w:rsid w:val="00DC51F7"/>
    <w:rsid w:val="00E0404E"/>
    <w:rsid w:val="00E07B26"/>
    <w:rsid w:val="00E30BDF"/>
    <w:rsid w:val="00E42470"/>
    <w:rsid w:val="00E67F9B"/>
    <w:rsid w:val="00EC4F7B"/>
    <w:rsid w:val="00EF332C"/>
    <w:rsid w:val="00F034CB"/>
    <w:rsid w:val="00F10286"/>
    <w:rsid w:val="00F322CE"/>
    <w:rsid w:val="00FD4C1E"/>
    <w:rsid w:val="00FE69E1"/>
    <w:rsid w:val="00FF3B1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F1E8F"/>
  <w15:docId w15:val="{B2FC2575-0E9F-4D1D-8D51-355BC946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04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1442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9144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02AB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02AB0"/>
    <w:rPr>
      <w:rFonts w:ascii="Arial" w:eastAsia="Times New Roman" w:hAnsi="Arial" w:cs="Arial"/>
      <w:b/>
      <w:bCs/>
      <w:sz w:val="26"/>
      <w:szCs w:val="26"/>
      <w:lang w:eastAsia="ru-RU"/>
    </w:rPr>
  </w:style>
  <w:style w:type="paragraph" w:customStyle="1" w:styleId="msonormalcxspmiddle">
    <w:name w:val="msonormalcxspmiddle"/>
    <w:basedOn w:val="a"/>
    <w:rsid w:val="00902AB0"/>
    <w:pPr>
      <w:spacing w:before="100" w:beforeAutospacing="1" w:after="100" w:afterAutospacing="1"/>
    </w:pPr>
  </w:style>
  <w:style w:type="paragraph" w:styleId="a3">
    <w:name w:val="Body Text"/>
    <w:basedOn w:val="a"/>
    <w:link w:val="a4"/>
    <w:rsid w:val="00902AB0"/>
    <w:pPr>
      <w:suppressAutoHyphens/>
      <w:spacing w:after="120"/>
    </w:pPr>
    <w:rPr>
      <w:lang w:eastAsia="ar-SA"/>
    </w:rPr>
  </w:style>
  <w:style w:type="character" w:customStyle="1" w:styleId="a4">
    <w:name w:val="Основной текст Знак"/>
    <w:basedOn w:val="a0"/>
    <w:link w:val="a3"/>
    <w:rsid w:val="00902AB0"/>
    <w:rPr>
      <w:rFonts w:ascii="Times New Roman" w:eastAsia="Times New Roman" w:hAnsi="Times New Roman" w:cs="Times New Roman"/>
      <w:sz w:val="24"/>
      <w:szCs w:val="24"/>
      <w:lang w:eastAsia="ar-SA"/>
    </w:rPr>
  </w:style>
  <w:style w:type="paragraph" w:styleId="a5">
    <w:name w:val="Body Text Indent"/>
    <w:basedOn w:val="a"/>
    <w:link w:val="a6"/>
    <w:rsid w:val="00902AB0"/>
    <w:pPr>
      <w:suppressAutoHyphens/>
      <w:spacing w:after="120"/>
      <w:ind w:left="283"/>
    </w:pPr>
    <w:rPr>
      <w:lang w:eastAsia="ar-SA"/>
    </w:rPr>
  </w:style>
  <w:style w:type="character" w:customStyle="1" w:styleId="a6">
    <w:name w:val="Основной текст с отступом Знак"/>
    <w:basedOn w:val="a0"/>
    <w:link w:val="a5"/>
    <w:rsid w:val="00902AB0"/>
    <w:rPr>
      <w:rFonts w:ascii="Times New Roman" w:eastAsia="Times New Roman" w:hAnsi="Times New Roman" w:cs="Times New Roman"/>
      <w:sz w:val="24"/>
      <w:szCs w:val="24"/>
      <w:lang w:eastAsia="ar-SA"/>
    </w:rPr>
  </w:style>
  <w:style w:type="paragraph" w:styleId="a7">
    <w:name w:val="List Paragraph"/>
    <w:basedOn w:val="a"/>
    <w:uiPriority w:val="34"/>
    <w:qFormat/>
    <w:rsid w:val="00902AB0"/>
    <w:pPr>
      <w:ind w:left="720"/>
      <w:contextualSpacing/>
    </w:pPr>
  </w:style>
  <w:style w:type="paragraph" w:styleId="a8">
    <w:name w:val="Balloon Text"/>
    <w:basedOn w:val="a"/>
    <w:link w:val="a9"/>
    <w:uiPriority w:val="99"/>
    <w:semiHidden/>
    <w:unhideWhenUsed/>
    <w:rsid w:val="00E42470"/>
    <w:rPr>
      <w:rFonts w:ascii="Tahoma" w:hAnsi="Tahoma" w:cs="Tahoma"/>
      <w:sz w:val="16"/>
      <w:szCs w:val="16"/>
    </w:rPr>
  </w:style>
  <w:style w:type="character" w:customStyle="1" w:styleId="a9">
    <w:name w:val="Текст выноски Знак"/>
    <w:basedOn w:val="a0"/>
    <w:link w:val="a8"/>
    <w:uiPriority w:val="99"/>
    <w:semiHidden/>
    <w:rsid w:val="00E42470"/>
    <w:rPr>
      <w:rFonts w:ascii="Tahoma" w:eastAsia="Times New Roman" w:hAnsi="Tahoma" w:cs="Tahoma"/>
      <w:sz w:val="16"/>
      <w:szCs w:val="16"/>
      <w:lang w:eastAsia="ru-RU"/>
    </w:rPr>
  </w:style>
  <w:style w:type="paragraph" w:customStyle="1" w:styleId="c10">
    <w:name w:val="c10"/>
    <w:basedOn w:val="a"/>
    <w:rsid w:val="00546CAC"/>
    <w:pPr>
      <w:spacing w:before="100" w:beforeAutospacing="1" w:after="100" w:afterAutospacing="1"/>
    </w:pPr>
  </w:style>
  <w:style w:type="character" w:customStyle="1" w:styleId="c0">
    <w:name w:val="c0"/>
    <w:basedOn w:val="a0"/>
    <w:rsid w:val="00546CAC"/>
  </w:style>
  <w:style w:type="paragraph" w:styleId="aa">
    <w:name w:val="Normal (Web)"/>
    <w:basedOn w:val="a"/>
    <w:uiPriority w:val="99"/>
    <w:unhideWhenUsed/>
    <w:rsid w:val="003479AA"/>
    <w:pPr>
      <w:spacing w:before="100" w:beforeAutospacing="1" w:after="100" w:afterAutospacing="1"/>
    </w:pPr>
  </w:style>
  <w:style w:type="character" w:customStyle="1" w:styleId="exercise-word">
    <w:name w:val="exercise-word"/>
    <w:basedOn w:val="a0"/>
    <w:rsid w:val="003479AA"/>
  </w:style>
  <w:style w:type="character" w:styleId="ab">
    <w:name w:val="Strong"/>
    <w:basedOn w:val="a0"/>
    <w:uiPriority w:val="22"/>
    <w:qFormat/>
    <w:rsid w:val="00650507"/>
    <w:rPr>
      <w:b/>
      <w:bCs/>
    </w:rPr>
  </w:style>
  <w:style w:type="character" w:styleId="ac">
    <w:name w:val="Emphasis"/>
    <w:basedOn w:val="a0"/>
    <w:uiPriority w:val="20"/>
    <w:qFormat/>
    <w:rsid w:val="005F1998"/>
    <w:rPr>
      <w:i/>
      <w:iCs/>
    </w:rPr>
  </w:style>
  <w:style w:type="character" w:customStyle="1" w:styleId="titlepage">
    <w:name w:val="titlepage"/>
    <w:basedOn w:val="a0"/>
    <w:rsid w:val="001401B5"/>
  </w:style>
  <w:style w:type="character" w:customStyle="1" w:styleId="extended-textshort">
    <w:name w:val="extended-text__short"/>
    <w:basedOn w:val="a0"/>
    <w:rsid w:val="005A6157"/>
  </w:style>
  <w:style w:type="character" w:customStyle="1" w:styleId="10">
    <w:name w:val="Заголовок 1 Знак"/>
    <w:basedOn w:val="a0"/>
    <w:link w:val="1"/>
    <w:uiPriority w:val="9"/>
    <w:rsid w:val="00914424"/>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914424"/>
    <w:rPr>
      <w:rFonts w:asciiTheme="majorHAnsi" w:eastAsiaTheme="majorEastAsia" w:hAnsiTheme="majorHAnsi" w:cstheme="majorBidi"/>
      <w:b/>
      <w:bCs/>
      <w:color w:val="5B9BD5"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2374">
      <w:bodyDiv w:val="1"/>
      <w:marLeft w:val="0"/>
      <w:marRight w:val="0"/>
      <w:marTop w:val="0"/>
      <w:marBottom w:val="0"/>
      <w:divBdr>
        <w:top w:val="none" w:sz="0" w:space="0" w:color="auto"/>
        <w:left w:val="none" w:sz="0" w:space="0" w:color="auto"/>
        <w:bottom w:val="none" w:sz="0" w:space="0" w:color="auto"/>
        <w:right w:val="none" w:sz="0" w:space="0" w:color="auto"/>
      </w:divBdr>
      <w:divsChild>
        <w:div w:id="1463034559">
          <w:marLeft w:val="0"/>
          <w:marRight w:val="0"/>
          <w:marTop w:val="0"/>
          <w:marBottom w:val="0"/>
          <w:divBdr>
            <w:top w:val="none" w:sz="0" w:space="0" w:color="auto"/>
            <w:left w:val="none" w:sz="0" w:space="0" w:color="auto"/>
            <w:bottom w:val="none" w:sz="0" w:space="0" w:color="auto"/>
            <w:right w:val="none" w:sz="0" w:space="0" w:color="auto"/>
          </w:divBdr>
        </w:div>
      </w:divsChild>
    </w:div>
    <w:div w:id="104278663">
      <w:bodyDiv w:val="1"/>
      <w:marLeft w:val="0"/>
      <w:marRight w:val="0"/>
      <w:marTop w:val="0"/>
      <w:marBottom w:val="0"/>
      <w:divBdr>
        <w:top w:val="none" w:sz="0" w:space="0" w:color="auto"/>
        <w:left w:val="none" w:sz="0" w:space="0" w:color="auto"/>
        <w:bottom w:val="none" w:sz="0" w:space="0" w:color="auto"/>
        <w:right w:val="none" w:sz="0" w:space="0" w:color="auto"/>
      </w:divBdr>
      <w:divsChild>
        <w:div w:id="2123722842">
          <w:marLeft w:val="0"/>
          <w:marRight w:val="0"/>
          <w:marTop w:val="0"/>
          <w:marBottom w:val="0"/>
          <w:divBdr>
            <w:top w:val="none" w:sz="0" w:space="0" w:color="auto"/>
            <w:left w:val="none" w:sz="0" w:space="0" w:color="auto"/>
            <w:bottom w:val="none" w:sz="0" w:space="0" w:color="auto"/>
            <w:right w:val="none" w:sz="0" w:space="0" w:color="auto"/>
          </w:divBdr>
        </w:div>
        <w:div w:id="1258562063">
          <w:marLeft w:val="0"/>
          <w:marRight w:val="0"/>
          <w:marTop w:val="0"/>
          <w:marBottom w:val="0"/>
          <w:divBdr>
            <w:top w:val="none" w:sz="0" w:space="0" w:color="auto"/>
            <w:left w:val="none" w:sz="0" w:space="0" w:color="auto"/>
            <w:bottom w:val="none" w:sz="0" w:space="0" w:color="auto"/>
            <w:right w:val="none" w:sz="0" w:space="0" w:color="auto"/>
          </w:divBdr>
        </w:div>
        <w:div w:id="951935709">
          <w:marLeft w:val="0"/>
          <w:marRight w:val="0"/>
          <w:marTop w:val="0"/>
          <w:marBottom w:val="0"/>
          <w:divBdr>
            <w:top w:val="none" w:sz="0" w:space="0" w:color="auto"/>
            <w:left w:val="none" w:sz="0" w:space="0" w:color="auto"/>
            <w:bottom w:val="none" w:sz="0" w:space="0" w:color="auto"/>
            <w:right w:val="none" w:sz="0" w:space="0" w:color="auto"/>
          </w:divBdr>
        </w:div>
        <w:div w:id="1379666812">
          <w:marLeft w:val="0"/>
          <w:marRight w:val="0"/>
          <w:marTop w:val="0"/>
          <w:marBottom w:val="0"/>
          <w:divBdr>
            <w:top w:val="none" w:sz="0" w:space="0" w:color="auto"/>
            <w:left w:val="none" w:sz="0" w:space="0" w:color="auto"/>
            <w:bottom w:val="none" w:sz="0" w:space="0" w:color="auto"/>
            <w:right w:val="none" w:sz="0" w:space="0" w:color="auto"/>
          </w:divBdr>
        </w:div>
        <w:div w:id="558637126">
          <w:marLeft w:val="0"/>
          <w:marRight w:val="0"/>
          <w:marTop w:val="0"/>
          <w:marBottom w:val="0"/>
          <w:divBdr>
            <w:top w:val="none" w:sz="0" w:space="0" w:color="auto"/>
            <w:left w:val="none" w:sz="0" w:space="0" w:color="auto"/>
            <w:bottom w:val="none" w:sz="0" w:space="0" w:color="auto"/>
            <w:right w:val="none" w:sz="0" w:space="0" w:color="auto"/>
          </w:divBdr>
        </w:div>
        <w:div w:id="807287123">
          <w:marLeft w:val="0"/>
          <w:marRight w:val="0"/>
          <w:marTop w:val="0"/>
          <w:marBottom w:val="0"/>
          <w:divBdr>
            <w:top w:val="none" w:sz="0" w:space="0" w:color="auto"/>
            <w:left w:val="none" w:sz="0" w:space="0" w:color="auto"/>
            <w:bottom w:val="none" w:sz="0" w:space="0" w:color="auto"/>
            <w:right w:val="none" w:sz="0" w:space="0" w:color="auto"/>
          </w:divBdr>
        </w:div>
        <w:div w:id="731192901">
          <w:marLeft w:val="0"/>
          <w:marRight w:val="0"/>
          <w:marTop w:val="0"/>
          <w:marBottom w:val="0"/>
          <w:divBdr>
            <w:top w:val="none" w:sz="0" w:space="0" w:color="auto"/>
            <w:left w:val="none" w:sz="0" w:space="0" w:color="auto"/>
            <w:bottom w:val="none" w:sz="0" w:space="0" w:color="auto"/>
            <w:right w:val="none" w:sz="0" w:space="0" w:color="auto"/>
          </w:divBdr>
        </w:div>
        <w:div w:id="1345282081">
          <w:marLeft w:val="0"/>
          <w:marRight w:val="0"/>
          <w:marTop w:val="0"/>
          <w:marBottom w:val="0"/>
          <w:divBdr>
            <w:top w:val="none" w:sz="0" w:space="0" w:color="auto"/>
            <w:left w:val="none" w:sz="0" w:space="0" w:color="auto"/>
            <w:bottom w:val="none" w:sz="0" w:space="0" w:color="auto"/>
            <w:right w:val="none" w:sz="0" w:space="0" w:color="auto"/>
          </w:divBdr>
        </w:div>
        <w:div w:id="2051031869">
          <w:marLeft w:val="0"/>
          <w:marRight w:val="0"/>
          <w:marTop w:val="0"/>
          <w:marBottom w:val="0"/>
          <w:divBdr>
            <w:top w:val="none" w:sz="0" w:space="0" w:color="auto"/>
            <w:left w:val="none" w:sz="0" w:space="0" w:color="auto"/>
            <w:bottom w:val="none" w:sz="0" w:space="0" w:color="auto"/>
            <w:right w:val="none" w:sz="0" w:space="0" w:color="auto"/>
          </w:divBdr>
        </w:div>
        <w:div w:id="591474166">
          <w:marLeft w:val="0"/>
          <w:marRight w:val="0"/>
          <w:marTop w:val="0"/>
          <w:marBottom w:val="0"/>
          <w:divBdr>
            <w:top w:val="none" w:sz="0" w:space="0" w:color="auto"/>
            <w:left w:val="none" w:sz="0" w:space="0" w:color="auto"/>
            <w:bottom w:val="none" w:sz="0" w:space="0" w:color="auto"/>
            <w:right w:val="none" w:sz="0" w:space="0" w:color="auto"/>
          </w:divBdr>
        </w:div>
        <w:div w:id="1141583705">
          <w:marLeft w:val="0"/>
          <w:marRight w:val="0"/>
          <w:marTop w:val="0"/>
          <w:marBottom w:val="0"/>
          <w:divBdr>
            <w:top w:val="none" w:sz="0" w:space="0" w:color="auto"/>
            <w:left w:val="none" w:sz="0" w:space="0" w:color="auto"/>
            <w:bottom w:val="none" w:sz="0" w:space="0" w:color="auto"/>
            <w:right w:val="none" w:sz="0" w:space="0" w:color="auto"/>
          </w:divBdr>
        </w:div>
      </w:divsChild>
    </w:div>
    <w:div w:id="207643858">
      <w:bodyDiv w:val="1"/>
      <w:marLeft w:val="0"/>
      <w:marRight w:val="0"/>
      <w:marTop w:val="0"/>
      <w:marBottom w:val="0"/>
      <w:divBdr>
        <w:top w:val="none" w:sz="0" w:space="0" w:color="auto"/>
        <w:left w:val="none" w:sz="0" w:space="0" w:color="auto"/>
        <w:bottom w:val="none" w:sz="0" w:space="0" w:color="auto"/>
        <w:right w:val="none" w:sz="0" w:space="0" w:color="auto"/>
      </w:divBdr>
      <w:divsChild>
        <w:div w:id="1607956165">
          <w:marLeft w:val="0"/>
          <w:marRight w:val="0"/>
          <w:marTop w:val="0"/>
          <w:marBottom w:val="0"/>
          <w:divBdr>
            <w:top w:val="none" w:sz="0" w:space="0" w:color="auto"/>
            <w:left w:val="none" w:sz="0" w:space="0" w:color="auto"/>
            <w:bottom w:val="none" w:sz="0" w:space="0" w:color="auto"/>
            <w:right w:val="none" w:sz="0" w:space="0" w:color="auto"/>
          </w:divBdr>
        </w:div>
      </w:divsChild>
    </w:div>
    <w:div w:id="210728948">
      <w:bodyDiv w:val="1"/>
      <w:marLeft w:val="0"/>
      <w:marRight w:val="0"/>
      <w:marTop w:val="0"/>
      <w:marBottom w:val="0"/>
      <w:divBdr>
        <w:top w:val="none" w:sz="0" w:space="0" w:color="auto"/>
        <w:left w:val="none" w:sz="0" w:space="0" w:color="auto"/>
        <w:bottom w:val="none" w:sz="0" w:space="0" w:color="auto"/>
        <w:right w:val="none" w:sz="0" w:space="0" w:color="auto"/>
      </w:divBdr>
      <w:divsChild>
        <w:div w:id="1143354058">
          <w:marLeft w:val="0"/>
          <w:marRight w:val="0"/>
          <w:marTop w:val="0"/>
          <w:marBottom w:val="0"/>
          <w:divBdr>
            <w:top w:val="none" w:sz="0" w:space="0" w:color="auto"/>
            <w:left w:val="none" w:sz="0" w:space="0" w:color="auto"/>
            <w:bottom w:val="none" w:sz="0" w:space="0" w:color="auto"/>
            <w:right w:val="none" w:sz="0" w:space="0" w:color="auto"/>
          </w:divBdr>
          <w:divsChild>
            <w:div w:id="116219242">
              <w:marLeft w:val="0"/>
              <w:marRight w:val="0"/>
              <w:marTop w:val="0"/>
              <w:marBottom w:val="0"/>
              <w:divBdr>
                <w:top w:val="none" w:sz="0" w:space="0" w:color="auto"/>
                <w:left w:val="none" w:sz="0" w:space="0" w:color="auto"/>
                <w:bottom w:val="none" w:sz="0" w:space="0" w:color="auto"/>
                <w:right w:val="none" w:sz="0" w:space="0" w:color="auto"/>
              </w:divBdr>
              <w:divsChild>
                <w:div w:id="8180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825602">
      <w:bodyDiv w:val="1"/>
      <w:marLeft w:val="0"/>
      <w:marRight w:val="0"/>
      <w:marTop w:val="0"/>
      <w:marBottom w:val="0"/>
      <w:divBdr>
        <w:top w:val="none" w:sz="0" w:space="0" w:color="auto"/>
        <w:left w:val="none" w:sz="0" w:space="0" w:color="auto"/>
        <w:bottom w:val="none" w:sz="0" w:space="0" w:color="auto"/>
        <w:right w:val="none" w:sz="0" w:space="0" w:color="auto"/>
      </w:divBdr>
    </w:div>
    <w:div w:id="628901324">
      <w:bodyDiv w:val="1"/>
      <w:marLeft w:val="0"/>
      <w:marRight w:val="0"/>
      <w:marTop w:val="0"/>
      <w:marBottom w:val="0"/>
      <w:divBdr>
        <w:top w:val="none" w:sz="0" w:space="0" w:color="auto"/>
        <w:left w:val="none" w:sz="0" w:space="0" w:color="auto"/>
        <w:bottom w:val="none" w:sz="0" w:space="0" w:color="auto"/>
        <w:right w:val="none" w:sz="0" w:space="0" w:color="auto"/>
      </w:divBdr>
    </w:div>
    <w:div w:id="735321613">
      <w:bodyDiv w:val="1"/>
      <w:marLeft w:val="0"/>
      <w:marRight w:val="0"/>
      <w:marTop w:val="0"/>
      <w:marBottom w:val="0"/>
      <w:divBdr>
        <w:top w:val="none" w:sz="0" w:space="0" w:color="auto"/>
        <w:left w:val="none" w:sz="0" w:space="0" w:color="auto"/>
        <w:bottom w:val="none" w:sz="0" w:space="0" w:color="auto"/>
        <w:right w:val="none" w:sz="0" w:space="0" w:color="auto"/>
      </w:divBdr>
      <w:divsChild>
        <w:div w:id="1257439366">
          <w:marLeft w:val="0"/>
          <w:marRight w:val="0"/>
          <w:marTop w:val="0"/>
          <w:marBottom w:val="0"/>
          <w:divBdr>
            <w:top w:val="none" w:sz="0" w:space="0" w:color="auto"/>
            <w:left w:val="none" w:sz="0" w:space="0" w:color="auto"/>
            <w:bottom w:val="none" w:sz="0" w:space="0" w:color="auto"/>
            <w:right w:val="none" w:sz="0" w:space="0" w:color="auto"/>
          </w:divBdr>
        </w:div>
        <w:div w:id="682324527">
          <w:marLeft w:val="0"/>
          <w:marRight w:val="0"/>
          <w:marTop w:val="0"/>
          <w:marBottom w:val="0"/>
          <w:divBdr>
            <w:top w:val="none" w:sz="0" w:space="0" w:color="auto"/>
            <w:left w:val="none" w:sz="0" w:space="0" w:color="auto"/>
            <w:bottom w:val="none" w:sz="0" w:space="0" w:color="auto"/>
            <w:right w:val="none" w:sz="0" w:space="0" w:color="auto"/>
          </w:divBdr>
        </w:div>
      </w:divsChild>
    </w:div>
    <w:div w:id="1077942722">
      <w:bodyDiv w:val="1"/>
      <w:marLeft w:val="0"/>
      <w:marRight w:val="0"/>
      <w:marTop w:val="0"/>
      <w:marBottom w:val="0"/>
      <w:divBdr>
        <w:top w:val="none" w:sz="0" w:space="0" w:color="auto"/>
        <w:left w:val="none" w:sz="0" w:space="0" w:color="auto"/>
        <w:bottom w:val="none" w:sz="0" w:space="0" w:color="auto"/>
        <w:right w:val="none" w:sz="0" w:space="0" w:color="auto"/>
      </w:divBdr>
      <w:divsChild>
        <w:div w:id="1396706554">
          <w:marLeft w:val="0"/>
          <w:marRight w:val="0"/>
          <w:marTop w:val="0"/>
          <w:marBottom w:val="0"/>
          <w:divBdr>
            <w:top w:val="none" w:sz="0" w:space="0" w:color="auto"/>
            <w:left w:val="none" w:sz="0" w:space="0" w:color="auto"/>
            <w:bottom w:val="none" w:sz="0" w:space="0" w:color="auto"/>
            <w:right w:val="none" w:sz="0" w:space="0" w:color="auto"/>
          </w:divBdr>
        </w:div>
        <w:div w:id="1349256519">
          <w:marLeft w:val="0"/>
          <w:marRight w:val="0"/>
          <w:marTop w:val="0"/>
          <w:marBottom w:val="0"/>
          <w:divBdr>
            <w:top w:val="none" w:sz="0" w:space="0" w:color="auto"/>
            <w:left w:val="none" w:sz="0" w:space="0" w:color="auto"/>
            <w:bottom w:val="none" w:sz="0" w:space="0" w:color="auto"/>
            <w:right w:val="none" w:sz="0" w:space="0" w:color="auto"/>
          </w:divBdr>
        </w:div>
        <w:div w:id="2064016585">
          <w:marLeft w:val="0"/>
          <w:marRight w:val="0"/>
          <w:marTop w:val="0"/>
          <w:marBottom w:val="0"/>
          <w:divBdr>
            <w:top w:val="none" w:sz="0" w:space="0" w:color="auto"/>
            <w:left w:val="none" w:sz="0" w:space="0" w:color="auto"/>
            <w:bottom w:val="none" w:sz="0" w:space="0" w:color="auto"/>
            <w:right w:val="none" w:sz="0" w:space="0" w:color="auto"/>
          </w:divBdr>
        </w:div>
        <w:div w:id="270404285">
          <w:marLeft w:val="0"/>
          <w:marRight w:val="0"/>
          <w:marTop w:val="0"/>
          <w:marBottom w:val="0"/>
          <w:divBdr>
            <w:top w:val="none" w:sz="0" w:space="0" w:color="auto"/>
            <w:left w:val="none" w:sz="0" w:space="0" w:color="auto"/>
            <w:bottom w:val="none" w:sz="0" w:space="0" w:color="auto"/>
            <w:right w:val="none" w:sz="0" w:space="0" w:color="auto"/>
          </w:divBdr>
        </w:div>
        <w:div w:id="80880404">
          <w:marLeft w:val="0"/>
          <w:marRight w:val="0"/>
          <w:marTop w:val="0"/>
          <w:marBottom w:val="0"/>
          <w:divBdr>
            <w:top w:val="none" w:sz="0" w:space="0" w:color="auto"/>
            <w:left w:val="none" w:sz="0" w:space="0" w:color="auto"/>
            <w:bottom w:val="none" w:sz="0" w:space="0" w:color="auto"/>
            <w:right w:val="none" w:sz="0" w:space="0" w:color="auto"/>
          </w:divBdr>
        </w:div>
        <w:div w:id="1486360252">
          <w:marLeft w:val="0"/>
          <w:marRight w:val="0"/>
          <w:marTop w:val="0"/>
          <w:marBottom w:val="0"/>
          <w:divBdr>
            <w:top w:val="none" w:sz="0" w:space="0" w:color="auto"/>
            <w:left w:val="none" w:sz="0" w:space="0" w:color="auto"/>
            <w:bottom w:val="none" w:sz="0" w:space="0" w:color="auto"/>
            <w:right w:val="none" w:sz="0" w:space="0" w:color="auto"/>
          </w:divBdr>
        </w:div>
        <w:div w:id="1066149966">
          <w:marLeft w:val="0"/>
          <w:marRight w:val="0"/>
          <w:marTop w:val="0"/>
          <w:marBottom w:val="0"/>
          <w:divBdr>
            <w:top w:val="none" w:sz="0" w:space="0" w:color="auto"/>
            <w:left w:val="none" w:sz="0" w:space="0" w:color="auto"/>
            <w:bottom w:val="none" w:sz="0" w:space="0" w:color="auto"/>
            <w:right w:val="none" w:sz="0" w:space="0" w:color="auto"/>
          </w:divBdr>
        </w:div>
        <w:div w:id="979922286">
          <w:marLeft w:val="0"/>
          <w:marRight w:val="0"/>
          <w:marTop w:val="0"/>
          <w:marBottom w:val="0"/>
          <w:divBdr>
            <w:top w:val="none" w:sz="0" w:space="0" w:color="auto"/>
            <w:left w:val="none" w:sz="0" w:space="0" w:color="auto"/>
            <w:bottom w:val="none" w:sz="0" w:space="0" w:color="auto"/>
            <w:right w:val="none" w:sz="0" w:space="0" w:color="auto"/>
          </w:divBdr>
        </w:div>
        <w:div w:id="1086272565">
          <w:marLeft w:val="0"/>
          <w:marRight w:val="0"/>
          <w:marTop w:val="0"/>
          <w:marBottom w:val="0"/>
          <w:divBdr>
            <w:top w:val="none" w:sz="0" w:space="0" w:color="auto"/>
            <w:left w:val="none" w:sz="0" w:space="0" w:color="auto"/>
            <w:bottom w:val="none" w:sz="0" w:space="0" w:color="auto"/>
            <w:right w:val="none" w:sz="0" w:space="0" w:color="auto"/>
          </w:divBdr>
        </w:div>
        <w:div w:id="1626807753">
          <w:marLeft w:val="0"/>
          <w:marRight w:val="0"/>
          <w:marTop w:val="0"/>
          <w:marBottom w:val="0"/>
          <w:divBdr>
            <w:top w:val="none" w:sz="0" w:space="0" w:color="auto"/>
            <w:left w:val="none" w:sz="0" w:space="0" w:color="auto"/>
            <w:bottom w:val="none" w:sz="0" w:space="0" w:color="auto"/>
            <w:right w:val="none" w:sz="0" w:space="0" w:color="auto"/>
          </w:divBdr>
        </w:div>
        <w:div w:id="1174495128">
          <w:marLeft w:val="0"/>
          <w:marRight w:val="0"/>
          <w:marTop w:val="0"/>
          <w:marBottom w:val="0"/>
          <w:divBdr>
            <w:top w:val="none" w:sz="0" w:space="0" w:color="auto"/>
            <w:left w:val="none" w:sz="0" w:space="0" w:color="auto"/>
            <w:bottom w:val="none" w:sz="0" w:space="0" w:color="auto"/>
            <w:right w:val="none" w:sz="0" w:space="0" w:color="auto"/>
          </w:divBdr>
        </w:div>
        <w:div w:id="1600987561">
          <w:marLeft w:val="0"/>
          <w:marRight w:val="0"/>
          <w:marTop w:val="0"/>
          <w:marBottom w:val="0"/>
          <w:divBdr>
            <w:top w:val="none" w:sz="0" w:space="0" w:color="auto"/>
            <w:left w:val="none" w:sz="0" w:space="0" w:color="auto"/>
            <w:bottom w:val="none" w:sz="0" w:space="0" w:color="auto"/>
            <w:right w:val="none" w:sz="0" w:space="0" w:color="auto"/>
          </w:divBdr>
        </w:div>
        <w:div w:id="1806895757">
          <w:marLeft w:val="0"/>
          <w:marRight w:val="0"/>
          <w:marTop w:val="0"/>
          <w:marBottom w:val="0"/>
          <w:divBdr>
            <w:top w:val="none" w:sz="0" w:space="0" w:color="auto"/>
            <w:left w:val="none" w:sz="0" w:space="0" w:color="auto"/>
            <w:bottom w:val="none" w:sz="0" w:space="0" w:color="auto"/>
            <w:right w:val="none" w:sz="0" w:space="0" w:color="auto"/>
          </w:divBdr>
        </w:div>
        <w:div w:id="1441607709">
          <w:marLeft w:val="0"/>
          <w:marRight w:val="0"/>
          <w:marTop w:val="0"/>
          <w:marBottom w:val="0"/>
          <w:divBdr>
            <w:top w:val="none" w:sz="0" w:space="0" w:color="auto"/>
            <w:left w:val="none" w:sz="0" w:space="0" w:color="auto"/>
            <w:bottom w:val="none" w:sz="0" w:space="0" w:color="auto"/>
            <w:right w:val="none" w:sz="0" w:space="0" w:color="auto"/>
          </w:divBdr>
        </w:div>
        <w:div w:id="1449931226">
          <w:marLeft w:val="0"/>
          <w:marRight w:val="0"/>
          <w:marTop w:val="0"/>
          <w:marBottom w:val="0"/>
          <w:divBdr>
            <w:top w:val="none" w:sz="0" w:space="0" w:color="auto"/>
            <w:left w:val="none" w:sz="0" w:space="0" w:color="auto"/>
            <w:bottom w:val="none" w:sz="0" w:space="0" w:color="auto"/>
            <w:right w:val="none" w:sz="0" w:space="0" w:color="auto"/>
          </w:divBdr>
        </w:div>
        <w:div w:id="224416060">
          <w:marLeft w:val="0"/>
          <w:marRight w:val="0"/>
          <w:marTop w:val="0"/>
          <w:marBottom w:val="0"/>
          <w:divBdr>
            <w:top w:val="none" w:sz="0" w:space="0" w:color="auto"/>
            <w:left w:val="none" w:sz="0" w:space="0" w:color="auto"/>
            <w:bottom w:val="none" w:sz="0" w:space="0" w:color="auto"/>
            <w:right w:val="none" w:sz="0" w:space="0" w:color="auto"/>
          </w:divBdr>
        </w:div>
        <w:div w:id="1705713">
          <w:marLeft w:val="0"/>
          <w:marRight w:val="0"/>
          <w:marTop w:val="0"/>
          <w:marBottom w:val="0"/>
          <w:divBdr>
            <w:top w:val="none" w:sz="0" w:space="0" w:color="auto"/>
            <w:left w:val="none" w:sz="0" w:space="0" w:color="auto"/>
            <w:bottom w:val="none" w:sz="0" w:space="0" w:color="auto"/>
            <w:right w:val="none" w:sz="0" w:space="0" w:color="auto"/>
          </w:divBdr>
        </w:div>
        <w:div w:id="1246450188">
          <w:marLeft w:val="0"/>
          <w:marRight w:val="0"/>
          <w:marTop w:val="0"/>
          <w:marBottom w:val="0"/>
          <w:divBdr>
            <w:top w:val="none" w:sz="0" w:space="0" w:color="auto"/>
            <w:left w:val="none" w:sz="0" w:space="0" w:color="auto"/>
            <w:bottom w:val="none" w:sz="0" w:space="0" w:color="auto"/>
            <w:right w:val="none" w:sz="0" w:space="0" w:color="auto"/>
          </w:divBdr>
        </w:div>
        <w:div w:id="1239830576">
          <w:marLeft w:val="0"/>
          <w:marRight w:val="0"/>
          <w:marTop w:val="0"/>
          <w:marBottom w:val="0"/>
          <w:divBdr>
            <w:top w:val="none" w:sz="0" w:space="0" w:color="auto"/>
            <w:left w:val="none" w:sz="0" w:space="0" w:color="auto"/>
            <w:bottom w:val="none" w:sz="0" w:space="0" w:color="auto"/>
            <w:right w:val="none" w:sz="0" w:space="0" w:color="auto"/>
          </w:divBdr>
        </w:div>
        <w:div w:id="1424573603">
          <w:marLeft w:val="0"/>
          <w:marRight w:val="0"/>
          <w:marTop w:val="0"/>
          <w:marBottom w:val="0"/>
          <w:divBdr>
            <w:top w:val="none" w:sz="0" w:space="0" w:color="auto"/>
            <w:left w:val="none" w:sz="0" w:space="0" w:color="auto"/>
            <w:bottom w:val="none" w:sz="0" w:space="0" w:color="auto"/>
            <w:right w:val="none" w:sz="0" w:space="0" w:color="auto"/>
          </w:divBdr>
        </w:div>
        <w:div w:id="1102382547">
          <w:marLeft w:val="0"/>
          <w:marRight w:val="0"/>
          <w:marTop w:val="0"/>
          <w:marBottom w:val="0"/>
          <w:divBdr>
            <w:top w:val="none" w:sz="0" w:space="0" w:color="auto"/>
            <w:left w:val="none" w:sz="0" w:space="0" w:color="auto"/>
            <w:bottom w:val="none" w:sz="0" w:space="0" w:color="auto"/>
            <w:right w:val="none" w:sz="0" w:space="0" w:color="auto"/>
          </w:divBdr>
        </w:div>
        <w:div w:id="6444107">
          <w:marLeft w:val="0"/>
          <w:marRight w:val="0"/>
          <w:marTop w:val="0"/>
          <w:marBottom w:val="0"/>
          <w:divBdr>
            <w:top w:val="none" w:sz="0" w:space="0" w:color="auto"/>
            <w:left w:val="none" w:sz="0" w:space="0" w:color="auto"/>
            <w:bottom w:val="none" w:sz="0" w:space="0" w:color="auto"/>
            <w:right w:val="none" w:sz="0" w:space="0" w:color="auto"/>
          </w:divBdr>
        </w:div>
        <w:div w:id="1875776510">
          <w:marLeft w:val="0"/>
          <w:marRight w:val="0"/>
          <w:marTop w:val="0"/>
          <w:marBottom w:val="0"/>
          <w:divBdr>
            <w:top w:val="none" w:sz="0" w:space="0" w:color="auto"/>
            <w:left w:val="none" w:sz="0" w:space="0" w:color="auto"/>
            <w:bottom w:val="none" w:sz="0" w:space="0" w:color="auto"/>
            <w:right w:val="none" w:sz="0" w:space="0" w:color="auto"/>
          </w:divBdr>
        </w:div>
        <w:div w:id="210532806">
          <w:marLeft w:val="0"/>
          <w:marRight w:val="0"/>
          <w:marTop w:val="0"/>
          <w:marBottom w:val="0"/>
          <w:divBdr>
            <w:top w:val="none" w:sz="0" w:space="0" w:color="auto"/>
            <w:left w:val="none" w:sz="0" w:space="0" w:color="auto"/>
            <w:bottom w:val="none" w:sz="0" w:space="0" w:color="auto"/>
            <w:right w:val="none" w:sz="0" w:space="0" w:color="auto"/>
          </w:divBdr>
        </w:div>
        <w:div w:id="1492869211">
          <w:marLeft w:val="0"/>
          <w:marRight w:val="0"/>
          <w:marTop w:val="0"/>
          <w:marBottom w:val="0"/>
          <w:divBdr>
            <w:top w:val="none" w:sz="0" w:space="0" w:color="auto"/>
            <w:left w:val="none" w:sz="0" w:space="0" w:color="auto"/>
            <w:bottom w:val="none" w:sz="0" w:space="0" w:color="auto"/>
            <w:right w:val="none" w:sz="0" w:space="0" w:color="auto"/>
          </w:divBdr>
        </w:div>
        <w:div w:id="607393977">
          <w:marLeft w:val="0"/>
          <w:marRight w:val="0"/>
          <w:marTop w:val="0"/>
          <w:marBottom w:val="0"/>
          <w:divBdr>
            <w:top w:val="none" w:sz="0" w:space="0" w:color="auto"/>
            <w:left w:val="none" w:sz="0" w:space="0" w:color="auto"/>
            <w:bottom w:val="none" w:sz="0" w:space="0" w:color="auto"/>
            <w:right w:val="none" w:sz="0" w:space="0" w:color="auto"/>
          </w:divBdr>
        </w:div>
        <w:div w:id="1902791890">
          <w:marLeft w:val="0"/>
          <w:marRight w:val="0"/>
          <w:marTop w:val="0"/>
          <w:marBottom w:val="0"/>
          <w:divBdr>
            <w:top w:val="none" w:sz="0" w:space="0" w:color="auto"/>
            <w:left w:val="none" w:sz="0" w:space="0" w:color="auto"/>
            <w:bottom w:val="none" w:sz="0" w:space="0" w:color="auto"/>
            <w:right w:val="none" w:sz="0" w:space="0" w:color="auto"/>
          </w:divBdr>
        </w:div>
        <w:div w:id="824128177">
          <w:marLeft w:val="0"/>
          <w:marRight w:val="0"/>
          <w:marTop w:val="0"/>
          <w:marBottom w:val="0"/>
          <w:divBdr>
            <w:top w:val="none" w:sz="0" w:space="0" w:color="auto"/>
            <w:left w:val="none" w:sz="0" w:space="0" w:color="auto"/>
            <w:bottom w:val="none" w:sz="0" w:space="0" w:color="auto"/>
            <w:right w:val="none" w:sz="0" w:space="0" w:color="auto"/>
          </w:divBdr>
        </w:div>
        <w:div w:id="1185174106">
          <w:marLeft w:val="0"/>
          <w:marRight w:val="0"/>
          <w:marTop w:val="0"/>
          <w:marBottom w:val="0"/>
          <w:divBdr>
            <w:top w:val="none" w:sz="0" w:space="0" w:color="auto"/>
            <w:left w:val="none" w:sz="0" w:space="0" w:color="auto"/>
            <w:bottom w:val="none" w:sz="0" w:space="0" w:color="auto"/>
            <w:right w:val="none" w:sz="0" w:space="0" w:color="auto"/>
          </w:divBdr>
        </w:div>
        <w:div w:id="1959142711">
          <w:marLeft w:val="0"/>
          <w:marRight w:val="0"/>
          <w:marTop w:val="0"/>
          <w:marBottom w:val="0"/>
          <w:divBdr>
            <w:top w:val="none" w:sz="0" w:space="0" w:color="auto"/>
            <w:left w:val="none" w:sz="0" w:space="0" w:color="auto"/>
            <w:bottom w:val="none" w:sz="0" w:space="0" w:color="auto"/>
            <w:right w:val="none" w:sz="0" w:space="0" w:color="auto"/>
          </w:divBdr>
        </w:div>
        <w:div w:id="1351181557">
          <w:marLeft w:val="0"/>
          <w:marRight w:val="0"/>
          <w:marTop w:val="0"/>
          <w:marBottom w:val="0"/>
          <w:divBdr>
            <w:top w:val="none" w:sz="0" w:space="0" w:color="auto"/>
            <w:left w:val="none" w:sz="0" w:space="0" w:color="auto"/>
            <w:bottom w:val="none" w:sz="0" w:space="0" w:color="auto"/>
            <w:right w:val="none" w:sz="0" w:space="0" w:color="auto"/>
          </w:divBdr>
        </w:div>
        <w:div w:id="525795382">
          <w:marLeft w:val="0"/>
          <w:marRight w:val="0"/>
          <w:marTop w:val="0"/>
          <w:marBottom w:val="0"/>
          <w:divBdr>
            <w:top w:val="none" w:sz="0" w:space="0" w:color="auto"/>
            <w:left w:val="none" w:sz="0" w:space="0" w:color="auto"/>
            <w:bottom w:val="none" w:sz="0" w:space="0" w:color="auto"/>
            <w:right w:val="none" w:sz="0" w:space="0" w:color="auto"/>
          </w:divBdr>
        </w:div>
        <w:div w:id="524516285">
          <w:marLeft w:val="0"/>
          <w:marRight w:val="0"/>
          <w:marTop w:val="0"/>
          <w:marBottom w:val="0"/>
          <w:divBdr>
            <w:top w:val="none" w:sz="0" w:space="0" w:color="auto"/>
            <w:left w:val="none" w:sz="0" w:space="0" w:color="auto"/>
            <w:bottom w:val="none" w:sz="0" w:space="0" w:color="auto"/>
            <w:right w:val="none" w:sz="0" w:space="0" w:color="auto"/>
          </w:divBdr>
        </w:div>
        <w:div w:id="634259664">
          <w:marLeft w:val="0"/>
          <w:marRight w:val="0"/>
          <w:marTop w:val="0"/>
          <w:marBottom w:val="0"/>
          <w:divBdr>
            <w:top w:val="none" w:sz="0" w:space="0" w:color="auto"/>
            <w:left w:val="none" w:sz="0" w:space="0" w:color="auto"/>
            <w:bottom w:val="none" w:sz="0" w:space="0" w:color="auto"/>
            <w:right w:val="none" w:sz="0" w:space="0" w:color="auto"/>
          </w:divBdr>
        </w:div>
        <w:div w:id="556622973">
          <w:marLeft w:val="0"/>
          <w:marRight w:val="0"/>
          <w:marTop w:val="0"/>
          <w:marBottom w:val="0"/>
          <w:divBdr>
            <w:top w:val="none" w:sz="0" w:space="0" w:color="auto"/>
            <w:left w:val="none" w:sz="0" w:space="0" w:color="auto"/>
            <w:bottom w:val="none" w:sz="0" w:space="0" w:color="auto"/>
            <w:right w:val="none" w:sz="0" w:space="0" w:color="auto"/>
          </w:divBdr>
        </w:div>
        <w:div w:id="730271237">
          <w:marLeft w:val="0"/>
          <w:marRight w:val="0"/>
          <w:marTop w:val="0"/>
          <w:marBottom w:val="0"/>
          <w:divBdr>
            <w:top w:val="none" w:sz="0" w:space="0" w:color="auto"/>
            <w:left w:val="none" w:sz="0" w:space="0" w:color="auto"/>
            <w:bottom w:val="none" w:sz="0" w:space="0" w:color="auto"/>
            <w:right w:val="none" w:sz="0" w:space="0" w:color="auto"/>
          </w:divBdr>
        </w:div>
        <w:div w:id="1681004460">
          <w:marLeft w:val="0"/>
          <w:marRight w:val="0"/>
          <w:marTop w:val="0"/>
          <w:marBottom w:val="0"/>
          <w:divBdr>
            <w:top w:val="none" w:sz="0" w:space="0" w:color="auto"/>
            <w:left w:val="none" w:sz="0" w:space="0" w:color="auto"/>
            <w:bottom w:val="none" w:sz="0" w:space="0" w:color="auto"/>
            <w:right w:val="none" w:sz="0" w:space="0" w:color="auto"/>
          </w:divBdr>
        </w:div>
        <w:div w:id="987592022">
          <w:marLeft w:val="0"/>
          <w:marRight w:val="0"/>
          <w:marTop w:val="0"/>
          <w:marBottom w:val="0"/>
          <w:divBdr>
            <w:top w:val="none" w:sz="0" w:space="0" w:color="auto"/>
            <w:left w:val="none" w:sz="0" w:space="0" w:color="auto"/>
            <w:bottom w:val="none" w:sz="0" w:space="0" w:color="auto"/>
            <w:right w:val="none" w:sz="0" w:space="0" w:color="auto"/>
          </w:divBdr>
        </w:div>
        <w:div w:id="196814286">
          <w:marLeft w:val="0"/>
          <w:marRight w:val="0"/>
          <w:marTop w:val="0"/>
          <w:marBottom w:val="0"/>
          <w:divBdr>
            <w:top w:val="none" w:sz="0" w:space="0" w:color="auto"/>
            <w:left w:val="none" w:sz="0" w:space="0" w:color="auto"/>
            <w:bottom w:val="none" w:sz="0" w:space="0" w:color="auto"/>
            <w:right w:val="none" w:sz="0" w:space="0" w:color="auto"/>
          </w:divBdr>
        </w:div>
        <w:div w:id="1411544788">
          <w:marLeft w:val="0"/>
          <w:marRight w:val="0"/>
          <w:marTop w:val="0"/>
          <w:marBottom w:val="0"/>
          <w:divBdr>
            <w:top w:val="none" w:sz="0" w:space="0" w:color="auto"/>
            <w:left w:val="none" w:sz="0" w:space="0" w:color="auto"/>
            <w:bottom w:val="none" w:sz="0" w:space="0" w:color="auto"/>
            <w:right w:val="none" w:sz="0" w:space="0" w:color="auto"/>
          </w:divBdr>
        </w:div>
      </w:divsChild>
    </w:div>
    <w:div w:id="1254515394">
      <w:bodyDiv w:val="1"/>
      <w:marLeft w:val="0"/>
      <w:marRight w:val="0"/>
      <w:marTop w:val="0"/>
      <w:marBottom w:val="0"/>
      <w:divBdr>
        <w:top w:val="none" w:sz="0" w:space="0" w:color="auto"/>
        <w:left w:val="none" w:sz="0" w:space="0" w:color="auto"/>
        <w:bottom w:val="none" w:sz="0" w:space="0" w:color="auto"/>
        <w:right w:val="none" w:sz="0" w:space="0" w:color="auto"/>
      </w:divBdr>
      <w:divsChild>
        <w:div w:id="474378276">
          <w:marLeft w:val="0"/>
          <w:marRight w:val="0"/>
          <w:marTop w:val="0"/>
          <w:marBottom w:val="0"/>
          <w:divBdr>
            <w:top w:val="none" w:sz="0" w:space="0" w:color="auto"/>
            <w:left w:val="none" w:sz="0" w:space="0" w:color="auto"/>
            <w:bottom w:val="none" w:sz="0" w:space="0" w:color="auto"/>
            <w:right w:val="none" w:sz="0" w:space="0" w:color="auto"/>
          </w:divBdr>
        </w:div>
        <w:div w:id="788670805">
          <w:marLeft w:val="0"/>
          <w:marRight w:val="0"/>
          <w:marTop w:val="0"/>
          <w:marBottom w:val="0"/>
          <w:divBdr>
            <w:top w:val="none" w:sz="0" w:space="0" w:color="auto"/>
            <w:left w:val="none" w:sz="0" w:space="0" w:color="auto"/>
            <w:bottom w:val="none" w:sz="0" w:space="0" w:color="auto"/>
            <w:right w:val="none" w:sz="0" w:space="0" w:color="auto"/>
          </w:divBdr>
        </w:div>
        <w:div w:id="703020266">
          <w:marLeft w:val="0"/>
          <w:marRight w:val="0"/>
          <w:marTop w:val="0"/>
          <w:marBottom w:val="0"/>
          <w:divBdr>
            <w:top w:val="none" w:sz="0" w:space="0" w:color="auto"/>
            <w:left w:val="none" w:sz="0" w:space="0" w:color="auto"/>
            <w:bottom w:val="none" w:sz="0" w:space="0" w:color="auto"/>
            <w:right w:val="none" w:sz="0" w:space="0" w:color="auto"/>
          </w:divBdr>
        </w:div>
        <w:div w:id="1961983954">
          <w:marLeft w:val="0"/>
          <w:marRight w:val="0"/>
          <w:marTop w:val="0"/>
          <w:marBottom w:val="0"/>
          <w:divBdr>
            <w:top w:val="none" w:sz="0" w:space="0" w:color="auto"/>
            <w:left w:val="none" w:sz="0" w:space="0" w:color="auto"/>
            <w:bottom w:val="none" w:sz="0" w:space="0" w:color="auto"/>
            <w:right w:val="none" w:sz="0" w:space="0" w:color="auto"/>
          </w:divBdr>
        </w:div>
        <w:div w:id="1231816236">
          <w:marLeft w:val="0"/>
          <w:marRight w:val="0"/>
          <w:marTop w:val="0"/>
          <w:marBottom w:val="0"/>
          <w:divBdr>
            <w:top w:val="none" w:sz="0" w:space="0" w:color="auto"/>
            <w:left w:val="none" w:sz="0" w:space="0" w:color="auto"/>
            <w:bottom w:val="none" w:sz="0" w:space="0" w:color="auto"/>
            <w:right w:val="none" w:sz="0" w:space="0" w:color="auto"/>
          </w:divBdr>
        </w:div>
        <w:div w:id="1246109192">
          <w:marLeft w:val="0"/>
          <w:marRight w:val="0"/>
          <w:marTop w:val="0"/>
          <w:marBottom w:val="0"/>
          <w:divBdr>
            <w:top w:val="none" w:sz="0" w:space="0" w:color="auto"/>
            <w:left w:val="none" w:sz="0" w:space="0" w:color="auto"/>
            <w:bottom w:val="none" w:sz="0" w:space="0" w:color="auto"/>
            <w:right w:val="none" w:sz="0" w:space="0" w:color="auto"/>
          </w:divBdr>
        </w:div>
        <w:div w:id="397480810">
          <w:marLeft w:val="0"/>
          <w:marRight w:val="0"/>
          <w:marTop w:val="0"/>
          <w:marBottom w:val="0"/>
          <w:divBdr>
            <w:top w:val="none" w:sz="0" w:space="0" w:color="auto"/>
            <w:left w:val="none" w:sz="0" w:space="0" w:color="auto"/>
            <w:bottom w:val="none" w:sz="0" w:space="0" w:color="auto"/>
            <w:right w:val="none" w:sz="0" w:space="0" w:color="auto"/>
          </w:divBdr>
        </w:div>
        <w:div w:id="1366829032">
          <w:marLeft w:val="0"/>
          <w:marRight w:val="0"/>
          <w:marTop w:val="0"/>
          <w:marBottom w:val="0"/>
          <w:divBdr>
            <w:top w:val="none" w:sz="0" w:space="0" w:color="auto"/>
            <w:left w:val="none" w:sz="0" w:space="0" w:color="auto"/>
            <w:bottom w:val="none" w:sz="0" w:space="0" w:color="auto"/>
            <w:right w:val="none" w:sz="0" w:space="0" w:color="auto"/>
          </w:divBdr>
        </w:div>
        <w:div w:id="363553637">
          <w:marLeft w:val="0"/>
          <w:marRight w:val="0"/>
          <w:marTop w:val="0"/>
          <w:marBottom w:val="0"/>
          <w:divBdr>
            <w:top w:val="none" w:sz="0" w:space="0" w:color="auto"/>
            <w:left w:val="none" w:sz="0" w:space="0" w:color="auto"/>
            <w:bottom w:val="none" w:sz="0" w:space="0" w:color="auto"/>
            <w:right w:val="none" w:sz="0" w:space="0" w:color="auto"/>
          </w:divBdr>
        </w:div>
      </w:divsChild>
    </w:div>
    <w:div w:id="1598708119">
      <w:bodyDiv w:val="1"/>
      <w:marLeft w:val="0"/>
      <w:marRight w:val="0"/>
      <w:marTop w:val="0"/>
      <w:marBottom w:val="0"/>
      <w:divBdr>
        <w:top w:val="none" w:sz="0" w:space="0" w:color="auto"/>
        <w:left w:val="none" w:sz="0" w:space="0" w:color="auto"/>
        <w:bottom w:val="none" w:sz="0" w:space="0" w:color="auto"/>
        <w:right w:val="none" w:sz="0" w:space="0" w:color="auto"/>
      </w:divBdr>
    </w:div>
    <w:div w:id="1673532634">
      <w:bodyDiv w:val="1"/>
      <w:marLeft w:val="0"/>
      <w:marRight w:val="0"/>
      <w:marTop w:val="0"/>
      <w:marBottom w:val="0"/>
      <w:divBdr>
        <w:top w:val="none" w:sz="0" w:space="0" w:color="auto"/>
        <w:left w:val="none" w:sz="0" w:space="0" w:color="auto"/>
        <w:bottom w:val="none" w:sz="0" w:space="0" w:color="auto"/>
        <w:right w:val="none" w:sz="0" w:space="0" w:color="auto"/>
      </w:divBdr>
      <w:divsChild>
        <w:div w:id="1519736563">
          <w:marLeft w:val="0"/>
          <w:marRight w:val="0"/>
          <w:marTop w:val="0"/>
          <w:marBottom w:val="0"/>
          <w:divBdr>
            <w:top w:val="none" w:sz="0" w:space="0" w:color="auto"/>
            <w:left w:val="none" w:sz="0" w:space="0" w:color="auto"/>
            <w:bottom w:val="none" w:sz="0" w:space="0" w:color="auto"/>
            <w:right w:val="none" w:sz="0" w:space="0" w:color="auto"/>
          </w:divBdr>
        </w:div>
        <w:div w:id="1061709976">
          <w:marLeft w:val="0"/>
          <w:marRight w:val="0"/>
          <w:marTop w:val="0"/>
          <w:marBottom w:val="0"/>
          <w:divBdr>
            <w:top w:val="none" w:sz="0" w:space="0" w:color="auto"/>
            <w:left w:val="none" w:sz="0" w:space="0" w:color="auto"/>
            <w:bottom w:val="none" w:sz="0" w:space="0" w:color="auto"/>
            <w:right w:val="none" w:sz="0" w:space="0" w:color="auto"/>
          </w:divBdr>
        </w:div>
        <w:div w:id="1215507213">
          <w:marLeft w:val="0"/>
          <w:marRight w:val="0"/>
          <w:marTop w:val="0"/>
          <w:marBottom w:val="0"/>
          <w:divBdr>
            <w:top w:val="none" w:sz="0" w:space="0" w:color="auto"/>
            <w:left w:val="none" w:sz="0" w:space="0" w:color="auto"/>
            <w:bottom w:val="none" w:sz="0" w:space="0" w:color="auto"/>
            <w:right w:val="none" w:sz="0" w:space="0" w:color="auto"/>
          </w:divBdr>
        </w:div>
        <w:div w:id="643970730">
          <w:marLeft w:val="0"/>
          <w:marRight w:val="0"/>
          <w:marTop w:val="0"/>
          <w:marBottom w:val="0"/>
          <w:divBdr>
            <w:top w:val="none" w:sz="0" w:space="0" w:color="auto"/>
            <w:left w:val="none" w:sz="0" w:space="0" w:color="auto"/>
            <w:bottom w:val="none" w:sz="0" w:space="0" w:color="auto"/>
            <w:right w:val="none" w:sz="0" w:space="0" w:color="auto"/>
          </w:divBdr>
        </w:div>
        <w:div w:id="846595193">
          <w:marLeft w:val="0"/>
          <w:marRight w:val="0"/>
          <w:marTop w:val="0"/>
          <w:marBottom w:val="0"/>
          <w:divBdr>
            <w:top w:val="none" w:sz="0" w:space="0" w:color="auto"/>
            <w:left w:val="none" w:sz="0" w:space="0" w:color="auto"/>
            <w:bottom w:val="none" w:sz="0" w:space="0" w:color="auto"/>
            <w:right w:val="none" w:sz="0" w:space="0" w:color="auto"/>
          </w:divBdr>
        </w:div>
        <w:div w:id="327753409">
          <w:marLeft w:val="0"/>
          <w:marRight w:val="0"/>
          <w:marTop w:val="0"/>
          <w:marBottom w:val="0"/>
          <w:divBdr>
            <w:top w:val="none" w:sz="0" w:space="0" w:color="auto"/>
            <w:left w:val="none" w:sz="0" w:space="0" w:color="auto"/>
            <w:bottom w:val="none" w:sz="0" w:space="0" w:color="auto"/>
            <w:right w:val="none" w:sz="0" w:space="0" w:color="auto"/>
          </w:divBdr>
        </w:div>
        <w:div w:id="1706370042">
          <w:marLeft w:val="0"/>
          <w:marRight w:val="0"/>
          <w:marTop w:val="0"/>
          <w:marBottom w:val="0"/>
          <w:divBdr>
            <w:top w:val="none" w:sz="0" w:space="0" w:color="auto"/>
            <w:left w:val="none" w:sz="0" w:space="0" w:color="auto"/>
            <w:bottom w:val="none" w:sz="0" w:space="0" w:color="auto"/>
            <w:right w:val="none" w:sz="0" w:space="0" w:color="auto"/>
          </w:divBdr>
        </w:div>
        <w:div w:id="1390303412">
          <w:marLeft w:val="0"/>
          <w:marRight w:val="0"/>
          <w:marTop w:val="0"/>
          <w:marBottom w:val="0"/>
          <w:divBdr>
            <w:top w:val="none" w:sz="0" w:space="0" w:color="auto"/>
            <w:left w:val="none" w:sz="0" w:space="0" w:color="auto"/>
            <w:bottom w:val="none" w:sz="0" w:space="0" w:color="auto"/>
            <w:right w:val="none" w:sz="0" w:space="0" w:color="auto"/>
          </w:divBdr>
        </w:div>
        <w:div w:id="643781229">
          <w:marLeft w:val="0"/>
          <w:marRight w:val="0"/>
          <w:marTop w:val="0"/>
          <w:marBottom w:val="0"/>
          <w:divBdr>
            <w:top w:val="none" w:sz="0" w:space="0" w:color="auto"/>
            <w:left w:val="none" w:sz="0" w:space="0" w:color="auto"/>
            <w:bottom w:val="none" w:sz="0" w:space="0" w:color="auto"/>
            <w:right w:val="none" w:sz="0" w:space="0" w:color="auto"/>
          </w:divBdr>
        </w:div>
        <w:div w:id="1104611196">
          <w:marLeft w:val="0"/>
          <w:marRight w:val="0"/>
          <w:marTop w:val="0"/>
          <w:marBottom w:val="0"/>
          <w:divBdr>
            <w:top w:val="none" w:sz="0" w:space="0" w:color="auto"/>
            <w:left w:val="none" w:sz="0" w:space="0" w:color="auto"/>
            <w:bottom w:val="none" w:sz="0" w:space="0" w:color="auto"/>
            <w:right w:val="none" w:sz="0" w:space="0" w:color="auto"/>
          </w:divBdr>
        </w:div>
        <w:div w:id="673534669">
          <w:marLeft w:val="0"/>
          <w:marRight w:val="0"/>
          <w:marTop w:val="0"/>
          <w:marBottom w:val="0"/>
          <w:divBdr>
            <w:top w:val="none" w:sz="0" w:space="0" w:color="auto"/>
            <w:left w:val="none" w:sz="0" w:space="0" w:color="auto"/>
            <w:bottom w:val="none" w:sz="0" w:space="0" w:color="auto"/>
            <w:right w:val="none" w:sz="0" w:space="0" w:color="auto"/>
          </w:divBdr>
        </w:div>
        <w:div w:id="339937085">
          <w:marLeft w:val="0"/>
          <w:marRight w:val="0"/>
          <w:marTop w:val="0"/>
          <w:marBottom w:val="0"/>
          <w:divBdr>
            <w:top w:val="none" w:sz="0" w:space="0" w:color="auto"/>
            <w:left w:val="none" w:sz="0" w:space="0" w:color="auto"/>
            <w:bottom w:val="none" w:sz="0" w:space="0" w:color="auto"/>
            <w:right w:val="none" w:sz="0" w:space="0" w:color="auto"/>
          </w:divBdr>
        </w:div>
        <w:div w:id="990788032">
          <w:marLeft w:val="0"/>
          <w:marRight w:val="0"/>
          <w:marTop w:val="0"/>
          <w:marBottom w:val="0"/>
          <w:divBdr>
            <w:top w:val="none" w:sz="0" w:space="0" w:color="auto"/>
            <w:left w:val="none" w:sz="0" w:space="0" w:color="auto"/>
            <w:bottom w:val="none" w:sz="0" w:space="0" w:color="auto"/>
            <w:right w:val="none" w:sz="0" w:space="0" w:color="auto"/>
          </w:divBdr>
        </w:div>
        <w:div w:id="499124775">
          <w:marLeft w:val="0"/>
          <w:marRight w:val="0"/>
          <w:marTop w:val="0"/>
          <w:marBottom w:val="0"/>
          <w:divBdr>
            <w:top w:val="none" w:sz="0" w:space="0" w:color="auto"/>
            <w:left w:val="none" w:sz="0" w:space="0" w:color="auto"/>
            <w:bottom w:val="none" w:sz="0" w:space="0" w:color="auto"/>
            <w:right w:val="none" w:sz="0" w:space="0" w:color="auto"/>
          </w:divBdr>
        </w:div>
        <w:div w:id="2025204756">
          <w:marLeft w:val="0"/>
          <w:marRight w:val="0"/>
          <w:marTop w:val="0"/>
          <w:marBottom w:val="0"/>
          <w:divBdr>
            <w:top w:val="none" w:sz="0" w:space="0" w:color="auto"/>
            <w:left w:val="none" w:sz="0" w:space="0" w:color="auto"/>
            <w:bottom w:val="none" w:sz="0" w:space="0" w:color="auto"/>
            <w:right w:val="none" w:sz="0" w:space="0" w:color="auto"/>
          </w:divBdr>
        </w:div>
        <w:div w:id="301158536">
          <w:marLeft w:val="0"/>
          <w:marRight w:val="0"/>
          <w:marTop w:val="0"/>
          <w:marBottom w:val="0"/>
          <w:divBdr>
            <w:top w:val="none" w:sz="0" w:space="0" w:color="auto"/>
            <w:left w:val="none" w:sz="0" w:space="0" w:color="auto"/>
            <w:bottom w:val="none" w:sz="0" w:space="0" w:color="auto"/>
            <w:right w:val="none" w:sz="0" w:space="0" w:color="auto"/>
          </w:divBdr>
        </w:div>
        <w:div w:id="155390005">
          <w:marLeft w:val="0"/>
          <w:marRight w:val="0"/>
          <w:marTop w:val="0"/>
          <w:marBottom w:val="0"/>
          <w:divBdr>
            <w:top w:val="none" w:sz="0" w:space="0" w:color="auto"/>
            <w:left w:val="none" w:sz="0" w:space="0" w:color="auto"/>
            <w:bottom w:val="none" w:sz="0" w:space="0" w:color="auto"/>
            <w:right w:val="none" w:sz="0" w:space="0" w:color="auto"/>
          </w:divBdr>
        </w:div>
        <w:div w:id="1243299923">
          <w:marLeft w:val="0"/>
          <w:marRight w:val="0"/>
          <w:marTop w:val="0"/>
          <w:marBottom w:val="0"/>
          <w:divBdr>
            <w:top w:val="none" w:sz="0" w:space="0" w:color="auto"/>
            <w:left w:val="none" w:sz="0" w:space="0" w:color="auto"/>
            <w:bottom w:val="none" w:sz="0" w:space="0" w:color="auto"/>
            <w:right w:val="none" w:sz="0" w:space="0" w:color="auto"/>
          </w:divBdr>
        </w:div>
        <w:div w:id="1280723806">
          <w:marLeft w:val="0"/>
          <w:marRight w:val="0"/>
          <w:marTop w:val="0"/>
          <w:marBottom w:val="0"/>
          <w:divBdr>
            <w:top w:val="none" w:sz="0" w:space="0" w:color="auto"/>
            <w:left w:val="none" w:sz="0" w:space="0" w:color="auto"/>
            <w:bottom w:val="none" w:sz="0" w:space="0" w:color="auto"/>
            <w:right w:val="none" w:sz="0" w:space="0" w:color="auto"/>
          </w:divBdr>
        </w:div>
        <w:div w:id="1957177797">
          <w:marLeft w:val="0"/>
          <w:marRight w:val="0"/>
          <w:marTop w:val="0"/>
          <w:marBottom w:val="0"/>
          <w:divBdr>
            <w:top w:val="none" w:sz="0" w:space="0" w:color="auto"/>
            <w:left w:val="none" w:sz="0" w:space="0" w:color="auto"/>
            <w:bottom w:val="none" w:sz="0" w:space="0" w:color="auto"/>
            <w:right w:val="none" w:sz="0" w:space="0" w:color="auto"/>
          </w:divBdr>
        </w:div>
        <w:div w:id="1905021392">
          <w:marLeft w:val="0"/>
          <w:marRight w:val="0"/>
          <w:marTop w:val="0"/>
          <w:marBottom w:val="0"/>
          <w:divBdr>
            <w:top w:val="none" w:sz="0" w:space="0" w:color="auto"/>
            <w:left w:val="none" w:sz="0" w:space="0" w:color="auto"/>
            <w:bottom w:val="none" w:sz="0" w:space="0" w:color="auto"/>
            <w:right w:val="none" w:sz="0" w:space="0" w:color="auto"/>
          </w:divBdr>
        </w:div>
        <w:div w:id="1133986457">
          <w:marLeft w:val="0"/>
          <w:marRight w:val="0"/>
          <w:marTop w:val="0"/>
          <w:marBottom w:val="0"/>
          <w:divBdr>
            <w:top w:val="none" w:sz="0" w:space="0" w:color="auto"/>
            <w:left w:val="none" w:sz="0" w:space="0" w:color="auto"/>
            <w:bottom w:val="none" w:sz="0" w:space="0" w:color="auto"/>
            <w:right w:val="none" w:sz="0" w:space="0" w:color="auto"/>
          </w:divBdr>
        </w:div>
        <w:div w:id="1963999739">
          <w:marLeft w:val="0"/>
          <w:marRight w:val="0"/>
          <w:marTop w:val="0"/>
          <w:marBottom w:val="0"/>
          <w:divBdr>
            <w:top w:val="none" w:sz="0" w:space="0" w:color="auto"/>
            <w:left w:val="none" w:sz="0" w:space="0" w:color="auto"/>
            <w:bottom w:val="none" w:sz="0" w:space="0" w:color="auto"/>
            <w:right w:val="none" w:sz="0" w:space="0" w:color="auto"/>
          </w:divBdr>
        </w:div>
        <w:div w:id="1485270732">
          <w:marLeft w:val="0"/>
          <w:marRight w:val="0"/>
          <w:marTop w:val="0"/>
          <w:marBottom w:val="0"/>
          <w:divBdr>
            <w:top w:val="none" w:sz="0" w:space="0" w:color="auto"/>
            <w:left w:val="none" w:sz="0" w:space="0" w:color="auto"/>
            <w:bottom w:val="none" w:sz="0" w:space="0" w:color="auto"/>
            <w:right w:val="none" w:sz="0" w:space="0" w:color="auto"/>
          </w:divBdr>
        </w:div>
        <w:div w:id="671880500">
          <w:marLeft w:val="0"/>
          <w:marRight w:val="0"/>
          <w:marTop w:val="0"/>
          <w:marBottom w:val="0"/>
          <w:divBdr>
            <w:top w:val="none" w:sz="0" w:space="0" w:color="auto"/>
            <w:left w:val="none" w:sz="0" w:space="0" w:color="auto"/>
            <w:bottom w:val="none" w:sz="0" w:space="0" w:color="auto"/>
            <w:right w:val="none" w:sz="0" w:space="0" w:color="auto"/>
          </w:divBdr>
        </w:div>
        <w:div w:id="1905220561">
          <w:marLeft w:val="0"/>
          <w:marRight w:val="0"/>
          <w:marTop w:val="0"/>
          <w:marBottom w:val="0"/>
          <w:divBdr>
            <w:top w:val="none" w:sz="0" w:space="0" w:color="auto"/>
            <w:left w:val="none" w:sz="0" w:space="0" w:color="auto"/>
            <w:bottom w:val="none" w:sz="0" w:space="0" w:color="auto"/>
            <w:right w:val="none" w:sz="0" w:space="0" w:color="auto"/>
          </w:divBdr>
        </w:div>
        <w:div w:id="218975177">
          <w:marLeft w:val="0"/>
          <w:marRight w:val="0"/>
          <w:marTop w:val="0"/>
          <w:marBottom w:val="0"/>
          <w:divBdr>
            <w:top w:val="none" w:sz="0" w:space="0" w:color="auto"/>
            <w:left w:val="none" w:sz="0" w:space="0" w:color="auto"/>
            <w:bottom w:val="none" w:sz="0" w:space="0" w:color="auto"/>
            <w:right w:val="none" w:sz="0" w:space="0" w:color="auto"/>
          </w:divBdr>
        </w:div>
        <w:div w:id="245305586">
          <w:marLeft w:val="0"/>
          <w:marRight w:val="0"/>
          <w:marTop w:val="0"/>
          <w:marBottom w:val="0"/>
          <w:divBdr>
            <w:top w:val="none" w:sz="0" w:space="0" w:color="auto"/>
            <w:left w:val="none" w:sz="0" w:space="0" w:color="auto"/>
            <w:bottom w:val="none" w:sz="0" w:space="0" w:color="auto"/>
            <w:right w:val="none" w:sz="0" w:space="0" w:color="auto"/>
          </w:divBdr>
        </w:div>
        <w:div w:id="788470936">
          <w:marLeft w:val="0"/>
          <w:marRight w:val="0"/>
          <w:marTop w:val="0"/>
          <w:marBottom w:val="0"/>
          <w:divBdr>
            <w:top w:val="none" w:sz="0" w:space="0" w:color="auto"/>
            <w:left w:val="none" w:sz="0" w:space="0" w:color="auto"/>
            <w:bottom w:val="none" w:sz="0" w:space="0" w:color="auto"/>
            <w:right w:val="none" w:sz="0" w:space="0" w:color="auto"/>
          </w:divBdr>
        </w:div>
        <w:div w:id="152070686">
          <w:marLeft w:val="0"/>
          <w:marRight w:val="0"/>
          <w:marTop w:val="0"/>
          <w:marBottom w:val="0"/>
          <w:divBdr>
            <w:top w:val="none" w:sz="0" w:space="0" w:color="auto"/>
            <w:left w:val="none" w:sz="0" w:space="0" w:color="auto"/>
            <w:bottom w:val="none" w:sz="0" w:space="0" w:color="auto"/>
            <w:right w:val="none" w:sz="0" w:space="0" w:color="auto"/>
          </w:divBdr>
        </w:div>
        <w:div w:id="780034179">
          <w:marLeft w:val="0"/>
          <w:marRight w:val="0"/>
          <w:marTop w:val="0"/>
          <w:marBottom w:val="0"/>
          <w:divBdr>
            <w:top w:val="none" w:sz="0" w:space="0" w:color="auto"/>
            <w:left w:val="none" w:sz="0" w:space="0" w:color="auto"/>
            <w:bottom w:val="none" w:sz="0" w:space="0" w:color="auto"/>
            <w:right w:val="none" w:sz="0" w:space="0" w:color="auto"/>
          </w:divBdr>
        </w:div>
        <w:div w:id="324480706">
          <w:marLeft w:val="0"/>
          <w:marRight w:val="0"/>
          <w:marTop w:val="0"/>
          <w:marBottom w:val="0"/>
          <w:divBdr>
            <w:top w:val="none" w:sz="0" w:space="0" w:color="auto"/>
            <w:left w:val="none" w:sz="0" w:space="0" w:color="auto"/>
            <w:bottom w:val="none" w:sz="0" w:space="0" w:color="auto"/>
            <w:right w:val="none" w:sz="0" w:space="0" w:color="auto"/>
          </w:divBdr>
        </w:div>
        <w:div w:id="1591542273">
          <w:marLeft w:val="0"/>
          <w:marRight w:val="0"/>
          <w:marTop w:val="0"/>
          <w:marBottom w:val="0"/>
          <w:divBdr>
            <w:top w:val="none" w:sz="0" w:space="0" w:color="auto"/>
            <w:left w:val="none" w:sz="0" w:space="0" w:color="auto"/>
            <w:bottom w:val="none" w:sz="0" w:space="0" w:color="auto"/>
            <w:right w:val="none" w:sz="0" w:space="0" w:color="auto"/>
          </w:divBdr>
        </w:div>
        <w:div w:id="2000690169">
          <w:marLeft w:val="0"/>
          <w:marRight w:val="0"/>
          <w:marTop w:val="0"/>
          <w:marBottom w:val="0"/>
          <w:divBdr>
            <w:top w:val="none" w:sz="0" w:space="0" w:color="auto"/>
            <w:left w:val="none" w:sz="0" w:space="0" w:color="auto"/>
            <w:bottom w:val="none" w:sz="0" w:space="0" w:color="auto"/>
            <w:right w:val="none" w:sz="0" w:space="0" w:color="auto"/>
          </w:divBdr>
        </w:div>
        <w:div w:id="1093622161">
          <w:marLeft w:val="0"/>
          <w:marRight w:val="0"/>
          <w:marTop w:val="0"/>
          <w:marBottom w:val="0"/>
          <w:divBdr>
            <w:top w:val="none" w:sz="0" w:space="0" w:color="auto"/>
            <w:left w:val="none" w:sz="0" w:space="0" w:color="auto"/>
            <w:bottom w:val="none" w:sz="0" w:space="0" w:color="auto"/>
            <w:right w:val="none" w:sz="0" w:space="0" w:color="auto"/>
          </w:divBdr>
        </w:div>
        <w:div w:id="798718124">
          <w:marLeft w:val="0"/>
          <w:marRight w:val="0"/>
          <w:marTop w:val="0"/>
          <w:marBottom w:val="0"/>
          <w:divBdr>
            <w:top w:val="none" w:sz="0" w:space="0" w:color="auto"/>
            <w:left w:val="none" w:sz="0" w:space="0" w:color="auto"/>
            <w:bottom w:val="none" w:sz="0" w:space="0" w:color="auto"/>
            <w:right w:val="none" w:sz="0" w:space="0" w:color="auto"/>
          </w:divBdr>
        </w:div>
        <w:div w:id="2110271028">
          <w:marLeft w:val="0"/>
          <w:marRight w:val="0"/>
          <w:marTop w:val="0"/>
          <w:marBottom w:val="0"/>
          <w:divBdr>
            <w:top w:val="none" w:sz="0" w:space="0" w:color="auto"/>
            <w:left w:val="none" w:sz="0" w:space="0" w:color="auto"/>
            <w:bottom w:val="none" w:sz="0" w:space="0" w:color="auto"/>
            <w:right w:val="none" w:sz="0" w:space="0" w:color="auto"/>
          </w:divBdr>
        </w:div>
        <w:div w:id="455490306">
          <w:marLeft w:val="0"/>
          <w:marRight w:val="0"/>
          <w:marTop w:val="0"/>
          <w:marBottom w:val="0"/>
          <w:divBdr>
            <w:top w:val="none" w:sz="0" w:space="0" w:color="auto"/>
            <w:left w:val="none" w:sz="0" w:space="0" w:color="auto"/>
            <w:bottom w:val="none" w:sz="0" w:space="0" w:color="auto"/>
            <w:right w:val="none" w:sz="0" w:space="0" w:color="auto"/>
          </w:divBdr>
        </w:div>
      </w:divsChild>
    </w:div>
    <w:div w:id="1991135025">
      <w:bodyDiv w:val="1"/>
      <w:marLeft w:val="0"/>
      <w:marRight w:val="0"/>
      <w:marTop w:val="0"/>
      <w:marBottom w:val="0"/>
      <w:divBdr>
        <w:top w:val="none" w:sz="0" w:space="0" w:color="auto"/>
        <w:left w:val="none" w:sz="0" w:space="0" w:color="auto"/>
        <w:bottom w:val="none" w:sz="0" w:space="0" w:color="auto"/>
        <w:right w:val="none" w:sz="0" w:space="0" w:color="auto"/>
      </w:divBdr>
    </w:div>
    <w:div w:id="211027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1295</TotalTime>
  <Pages>14</Pages>
  <Words>4108</Words>
  <Characters>23420</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32</cp:revision>
  <dcterms:created xsi:type="dcterms:W3CDTF">2017-10-06T08:30:00Z</dcterms:created>
  <dcterms:modified xsi:type="dcterms:W3CDTF">2023-09-14T06:14:00Z</dcterms:modified>
</cp:coreProperties>
</file>